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1FF921F" w14:textId="77777777" w:rsidR="009B1CD0" w:rsidRPr="007D1A36"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7D1A36" w14:paraId="506991C7" w14:textId="77777777">
        <w:trPr>
          <w:trHeight w:val="1132"/>
        </w:trPr>
        <w:tc>
          <w:tcPr>
            <w:tcW w:w="10434" w:type="dxa"/>
            <w:shd w:val="clear" w:color="auto" w:fill="auto"/>
          </w:tcPr>
          <w:p w14:paraId="64957CE3" w14:textId="1955E7D7" w:rsidR="00541CA3" w:rsidRPr="007D1A36" w:rsidRDefault="00801150" w:rsidP="00844DAA">
            <w:pPr>
              <w:pStyle w:val="Pieddepage"/>
              <w:tabs>
                <w:tab w:val="clear" w:pos="4536"/>
                <w:tab w:val="clear" w:pos="9072"/>
                <w:tab w:val="left" w:pos="851"/>
              </w:tabs>
              <w:jc w:val="center"/>
              <w:rPr>
                <w:rFonts w:ascii="Arial" w:hAnsi="Arial" w:cs="Arial"/>
                <w:noProof/>
                <w:lang w:eastAsia="fr-FR"/>
              </w:rPr>
            </w:pPr>
            <w:r w:rsidRPr="007D1A36">
              <w:rPr>
                <w:rFonts w:ascii="Arial" w:hAnsi="Arial" w:cs="Arial"/>
                <w:noProof/>
                <w:lang w:eastAsia="fr-FR"/>
              </w:rPr>
              <w:drawing>
                <wp:inline distT="0" distB="0" distL="0" distR="0" wp14:anchorId="35FB4FBF" wp14:editId="43DD3C0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5E4F132" w14:textId="77777777" w:rsidR="00FE48C9" w:rsidRPr="007D1A36" w:rsidRDefault="00FE48C9" w:rsidP="00844DAA">
            <w:pPr>
              <w:pStyle w:val="Pieddepage"/>
              <w:tabs>
                <w:tab w:val="clear" w:pos="4536"/>
                <w:tab w:val="clear" w:pos="9072"/>
                <w:tab w:val="left" w:pos="851"/>
              </w:tabs>
              <w:jc w:val="center"/>
              <w:rPr>
                <w:rFonts w:ascii="Arial" w:hAnsi="Arial" w:cs="Arial"/>
                <w:b/>
                <w:sz w:val="18"/>
                <w:szCs w:val="18"/>
              </w:rPr>
            </w:pPr>
          </w:p>
          <w:p w14:paraId="4B05F81C" w14:textId="77777777" w:rsidR="00FE48C9" w:rsidRPr="007D1A36" w:rsidRDefault="00FE48C9" w:rsidP="00FE48C9">
            <w:pPr>
              <w:pStyle w:val="Pieddepage"/>
              <w:tabs>
                <w:tab w:val="clear" w:pos="4536"/>
                <w:tab w:val="clear" w:pos="9072"/>
              </w:tabs>
              <w:jc w:val="center"/>
              <w:rPr>
                <w:rFonts w:ascii="Arial" w:hAnsi="Arial" w:cs="Arial"/>
                <w:b/>
                <w:sz w:val="16"/>
                <w:szCs w:val="16"/>
              </w:rPr>
            </w:pPr>
            <w:r w:rsidRPr="007D1A36">
              <w:rPr>
                <w:rFonts w:ascii="Arial" w:hAnsi="Arial" w:cs="Arial"/>
                <w:b/>
                <w:sz w:val="16"/>
                <w:szCs w:val="16"/>
              </w:rPr>
              <w:t>MINISTERE DE L’ECONOMIE ET DES FINANCES</w:t>
            </w:r>
          </w:p>
          <w:p w14:paraId="3F0C280F" w14:textId="77777777" w:rsidR="009B1CD0" w:rsidRPr="007D1A36" w:rsidRDefault="00FE48C9" w:rsidP="00FE48C9">
            <w:pPr>
              <w:pStyle w:val="En-tte"/>
              <w:jc w:val="center"/>
              <w:rPr>
                <w:rFonts w:ascii="Arial" w:hAnsi="Arial" w:cs="Arial"/>
              </w:rPr>
            </w:pPr>
            <w:r w:rsidRPr="007D1A36">
              <w:rPr>
                <w:rFonts w:ascii="Arial" w:hAnsi="Arial" w:cs="Arial"/>
                <w:b/>
                <w:sz w:val="18"/>
                <w:szCs w:val="18"/>
              </w:rPr>
              <w:t>Direction des Affaires Juridiques</w:t>
            </w:r>
          </w:p>
        </w:tc>
      </w:tr>
    </w:tbl>
    <w:p w14:paraId="7D0A6052" w14:textId="77777777" w:rsidR="009B1CD0" w:rsidRPr="007D1A36" w:rsidRDefault="009B1CD0" w:rsidP="00844DAA">
      <w:pPr>
        <w:tabs>
          <w:tab w:val="left" w:pos="851"/>
        </w:tabs>
        <w:rPr>
          <w:rFonts w:ascii="Arial" w:hAnsi="Arial" w:cs="Arial"/>
        </w:rPr>
        <w:sectPr w:rsidR="009B1CD0" w:rsidRPr="007D1A36">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7D1A36" w14:paraId="1DC158AA" w14:textId="77777777">
        <w:tc>
          <w:tcPr>
            <w:tcW w:w="9002" w:type="dxa"/>
            <w:shd w:val="clear" w:color="auto" w:fill="66CCFF"/>
          </w:tcPr>
          <w:p w14:paraId="121E329C" w14:textId="77777777" w:rsidR="009B1CD0" w:rsidRPr="007D1A36" w:rsidRDefault="009B1CD0" w:rsidP="00844DAA">
            <w:pPr>
              <w:tabs>
                <w:tab w:val="left" w:pos="851"/>
              </w:tabs>
              <w:spacing w:before="120" w:after="120"/>
              <w:jc w:val="center"/>
              <w:rPr>
                <w:rFonts w:ascii="Arial" w:hAnsi="Arial" w:cs="Arial"/>
                <w:b/>
                <w:bCs/>
                <w:caps/>
                <w:sz w:val="28"/>
                <w:szCs w:val="28"/>
              </w:rPr>
            </w:pPr>
            <w:r w:rsidRPr="007D1A36">
              <w:rPr>
                <w:rFonts w:ascii="Arial" w:hAnsi="Arial" w:cs="Arial"/>
                <w:sz w:val="24"/>
                <w:szCs w:val="24"/>
              </w:rPr>
              <w:t>MARCH</w:t>
            </w:r>
            <w:r w:rsidRPr="007D1A36">
              <w:rPr>
                <w:rFonts w:ascii="Arial" w:hAnsi="Arial" w:cs="Arial"/>
                <w:caps/>
                <w:sz w:val="24"/>
                <w:szCs w:val="24"/>
              </w:rPr>
              <w:t>é</w:t>
            </w:r>
            <w:r w:rsidRPr="007D1A36">
              <w:rPr>
                <w:rFonts w:ascii="Arial" w:hAnsi="Arial" w:cs="Arial"/>
                <w:sz w:val="24"/>
                <w:szCs w:val="24"/>
              </w:rPr>
              <w:t xml:space="preserve">S </w:t>
            </w:r>
            <w:r w:rsidR="00930A5C" w:rsidRPr="007D1A36">
              <w:rPr>
                <w:rFonts w:ascii="Arial" w:hAnsi="Arial" w:cs="Arial"/>
                <w:sz w:val="24"/>
                <w:szCs w:val="24"/>
              </w:rPr>
              <w:t>PUBLICS</w:t>
            </w:r>
          </w:p>
          <w:p w14:paraId="2B885839" w14:textId="77777777" w:rsidR="009B1CD0" w:rsidRPr="007D1A36" w:rsidRDefault="009B1CD0" w:rsidP="006C4338">
            <w:pPr>
              <w:tabs>
                <w:tab w:val="left" w:pos="851"/>
              </w:tabs>
              <w:spacing w:before="120" w:after="120"/>
              <w:jc w:val="center"/>
              <w:rPr>
                <w:rFonts w:ascii="Arial" w:hAnsi="Arial" w:cs="Arial"/>
                <w:caps/>
                <w:sz w:val="28"/>
                <w:szCs w:val="28"/>
              </w:rPr>
            </w:pPr>
            <w:r w:rsidRPr="007D1A36">
              <w:rPr>
                <w:rFonts w:ascii="Arial" w:hAnsi="Arial" w:cs="Arial"/>
                <w:b/>
                <w:bCs/>
                <w:caps/>
                <w:sz w:val="28"/>
                <w:szCs w:val="28"/>
              </w:rPr>
              <w:t>ACTE</w:t>
            </w:r>
            <w:r w:rsidRPr="007D1A36">
              <w:rPr>
                <w:rFonts w:ascii="Arial" w:hAnsi="Arial" w:cs="Arial"/>
                <w:b/>
                <w:bCs/>
                <w:sz w:val="28"/>
                <w:szCs w:val="28"/>
              </w:rPr>
              <w:t xml:space="preserve"> D’ENGAGEMENT</w:t>
            </w:r>
            <w:r w:rsidRPr="007D1A36">
              <w:rPr>
                <w:rStyle w:val="Caractresdenotedebasdepage"/>
                <w:rFonts w:ascii="Arial" w:hAnsi="Arial" w:cs="Arial"/>
                <w:b/>
                <w:bCs/>
                <w:sz w:val="28"/>
                <w:szCs w:val="28"/>
              </w:rPr>
              <w:footnoteReference w:id="1"/>
            </w:r>
          </w:p>
        </w:tc>
        <w:tc>
          <w:tcPr>
            <w:tcW w:w="1275" w:type="dxa"/>
            <w:shd w:val="clear" w:color="auto" w:fill="66CCFF"/>
          </w:tcPr>
          <w:p w14:paraId="28AD5C79" w14:textId="77777777" w:rsidR="009B1CD0" w:rsidRPr="007D1A36" w:rsidRDefault="00E47798" w:rsidP="0083205E">
            <w:pPr>
              <w:pStyle w:val="Titre8"/>
              <w:tabs>
                <w:tab w:val="left" w:pos="851"/>
                <w:tab w:val="right" w:pos="9639"/>
              </w:tabs>
              <w:spacing w:before="120" w:after="120"/>
            </w:pPr>
            <w:r w:rsidRPr="007D1A36">
              <w:rPr>
                <w:caps/>
                <w:sz w:val="28"/>
                <w:szCs w:val="28"/>
              </w:rPr>
              <w:t>ATTRI1</w:t>
            </w:r>
          </w:p>
        </w:tc>
      </w:tr>
    </w:tbl>
    <w:p w14:paraId="1D7328E8" w14:textId="77777777" w:rsidR="009B1CD0" w:rsidRPr="007D1A36" w:rsidRDefault="009B1CD0" w:rsidP="006C4338">
      <w:pPr>
        <w:tabs>
          <w:tab w:val="left" w:pos="851"/>
        </w:tabs>
        <w:rPr>
          <w:rFonts w:ascii="Arial" w:hAnsi="Arial" w:cs="Arial"/>
        </w:rPr>
      </w:pPr>
    </w:p>
    <w:p w14:paraId="16A84BF9" w14:textId="77777777" w:rsidR="009B1CD0" w:rsidRPr="007D1A36" w:rsidRDefault="009B1CD0" w:rsidP="006C4338">
      <w:pPr>
        <w:pStyle w:val="Corpsdetexte31"/>
        <w:tabs>
          <w:tab w:val="left" w:pos="851"/>
        </w:tabs>
        <w:jc w:val="both"/>
        <w:rPr>
          <w:sz w:val="18"/>
          <w:szCs w:val="18"/>
        </w:rPr>
      </w:pPr>
      <w:r w:rsidRPr="007D1A36">
        <w:rPr>
          <w:sz w:val="18"/>
          <w:szCs w:val="18"/>
        </w:rPr>
        <w:t xml:space="preserve">Il est conseillé aux acheteurs </w:t>
      </w:r>
      <w:r w:rsidR="0021797C" w:rsidRPr="007D1A36">
        <w:rPr>
          <w:sz w:val="18"/>
          <w:szCs w:val="18"/>
        </w:rPr>
        <w:t xml:space="preserve">de renseigner les différentes rubriques de ce formulaire </w:t>
      </w:r>
      <w:r w:rsidRPr="007D1A36">
        <w:rPr>
          <w:sz w:val="18"/>
          <w:szCs w:val="18"/>
        </w:rPr>
        <w:t xml:space="preserve">avant </w:t>
      </w:r>
      <w:r w:rsidR="00CD185D" w:rsidRPr="007D1A36">
        <w:rPr>
          <w:sz w:val="18"/>
          <w:szCs w:val="18"/>
        </w:rPr>
        <w:t>d</w:t>
      </w:r>
      <w:r w:rsidR="0021797C" w:rsidRPr="007D1A36">
        <w:rPr>
          <w:sz w:val="18"/>
          <w:szCs w:val="18"/>
        </w:rPr>
        <w:t>e l</w:t>
      </w:r>
      <w:r w:rsidR="00CD185D" w:rsidRPr="007D1A36">
        <w:rPr>
          <w:sz w:val="18"/>
          <w:szCs w:val="18"/>
        </w:rPr>
        <w:t>’adresser à l’attributaire</w:t>
      </w:r>
      <w:r w:rsidRPr="007D1A36">
        <w:rPr>
          <w:sz w:val="18"/>
          <w:szCs w:val="18"/>
        </w:rPr>
        <w:t>.</w:t>
      </w:r>
      <w:r w:rsidR="00CD185D" w:rsidRPr="007D1A36">
        <w:rPr>
          <w:sz w:val="18"/>
          <w:szCs w:val="18"/>
        </w:rPr>
        <w:t xml:space="preserve"> Ce dernier </w:t>
      </w:r>
      <w:r w:rsidR="0021797C" w:rsidRPr="007D1A36">
        <w:rPr>
          <w:sz w:val="18"/>
          <w:szCs w:val="18"/>
        </w:rPr>
        <w:t>retourne l’acte d’engagement signé, permettant à l’acheteur de le signer à son tour.</w:t>
      </w:r>
    </w:p>
    <w:p w14:paraId="19BC4982" w14:textId="77777777" w:rsidR="00FE48C9" w:rsidRPr="007D1A36" w:rsidRDefault="00FE48C9" w:rsidP="006F3DF9">
      <w:pPr>
        <w:pStyle w:val="Corpsdetexte31"/>
        <w:tabs>
          <w:tab w:val="left" w:pos="851"/>
        </w:tabs>
        <w:jc w:val="both"/>
        <w:rPr>
          <w:sz w:val="18"/>
          <w:szCs w:val="18"/>
        </w:rPr>
      </w:pPr>
    </w:p>
    <w:p w14:paraId="675CCD53" w14:textId="77777777" w:rsidR="009B1CD0" w:rsidRPr="007D1A36" w:rsidRDefault="009B1CD0" w:rsidP="005846FB">
      <w:pPr>
        <w:pStyle w:val="Corpsdetexte31"/>
        <w:tabs>
          <w:tab w:val="left" w:pos="851"/>
        </w:tabs>
        <w:jc w:val="both"/>
        <w:rPr>
          <w:sz w:val="18"/>
          <w:szCs w:val="18"/>
        </w:rPr>
      </w:pPr>
      <w:r w:rsidRPr="007D1A36">
        <w:rPr>
          <w:sz w:val="18"/>
          <w:szCs w:val="18"/>
        </w:rPr>
        <w:t xml:space="preserve">En cas de </w:t>
      </w:r>
      <w:r w:rsidR="00F92811" w:rsidRPr="007D1A36">
        <w:rPr>
          <w:sz w:val="18"/>
          <w:szCs w:val="18"/>
        </w:rPr>
        <w:t>groupement d’entreprises</w:t>
      </w:r>
      <w:r w:rsidRPr="007D1A36">
        <w:rPr>
          <w:sz w:val="18"/>
          <w:szCs w:val="18"/>
        </w:rPr>
        <w:t xml:space="preserve">, un </w:t>
      </w:r>
      <w:r w:rsidR="00CD185D" w:rsidRPr="007D1A36">
        <w:rPr>
          <w:sz w:val="18"/>
          <w:szCs w:val="18"/>
        </w:rPr>
        <w:t xml:space="preserve">acte d’engagement unique </w:t>
      </w:r>
      <w:r w:rsidRPr="007D1A36">
        <w:rPr>
          <w:sz w:val="18"/>
          <w:szCs w:val="18"/>
        </w:rPr>
        <w:t>est rempli pour le groupement d’entreprises.</w:t>
      </w:r>
    </w:p>
    <w:p w14:paraId="6E3DE5D5" w14:textId="77777777" w:rsidR="00FE48C9" w:rsidRPr="007D1A36" w:rsidRDefault="00FE48C9" w:rsidP="005846FB">
      <w:pPr>
        <w:pStyle w:val="Corpsdetexte31"/>
        <w:tabs>
          <w:tab w:val="left" w:pos="851"/>
        </w:tabs>
        <w:jc w:val="both"/>
        <w:rPr>
          <w:sz w:val="18"/>
          <w:szCs w:val="18"/>
        </w:rPr>
      </w:pPr>
    </w:p>
    <w:p w14:paraId="5AB308B8" w14:textId="77777777" w:rsidR="00FE48C9" w:rsidRPr="007D1A36"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D1A36" w14:paraId="536BD9DA" w14:textId="77777777">
        <w:tc>
          <w:tcPr>
            <w:tcW w:w="10277" w:type="dxa"/>
            <w:shd w:val="clear" w:color="auto" w:fill="66CCFF"/>
          </w:tcPr>
          <w:p w14:paraId="21624E8A" w14:textId="77777777" w:rsidR="009B1CD0" w:rsidRPr="007D1A36" w:rsidRDefault="009B1CD0" w:rsidP="005846FB">
            <w:pPr>
              <w:tabs>
                <w:tab w:val="left" w:pos="-142"/>
                <w:tab w:val="left" w:pos="851"/>
                <w:tab w:val="left" w:pos="4111"/>
              </w:tabs>
              <w:jc w:val="both"/>
              <w:rPr>
                <w:rFonts w:ascii="Arial" w:hAnsi="Arial" w:cs="Arial"/>
              </w:rPr>
            </w:pPr>
            <w:r w:rsidRPr="007D1A36">
              <w:rPr>
                <w:rFonts w:ascii="Arial" w:hAnsi="Arial" w:cs="Arial"/>
                <w:b/>
                <w:sz w:val="22"/>
                <w:szCs w:val="22"/>
              </w:rPr>
              <w:t xml:space="preserve">A - Objet </w:t>
            </w:r>
            <w:r w:rsidRPr="007D1A36">
              <w:rPr>
                <w:rFonts w:ascii="Arial" w:hAnsi="Arial" w:cs="Arial"/>
                <w:b/>
                <w:bCs/>
                <w:sz w:val="22"/>
                <w:szCs w:val="22"/>
              </w:rPr>
              <w:t>de l’acte d’engagement</w:t>
            </w:r>
          </w:p>
        </w:tc>
      </w:tr>
    </w:tbl>
    <w:p w14:paraId="6B91523D" w14:textId="77777777" w:rsidR="009B1CD0" w:rsidRPr="007D1A36" w:rsidRDefault="009B1CD0" w:rsidP="006C4338">
      <w:pPr>
        <w:tabs>
          <w:tab w:val="left" w:pos="426"/>
          <w:tab w:val="left" w:pos="851"/>
        </w:tabs>
        <w:jc w:val="both"/>
        <w:rPr>
          <w:rFonts w:ascii="Arial" w:hAnsi="Arial" w:cs="Arial"/>
        </w:rPr>
      </w:pPr>
    </w:p>
    <w:p w14:paraId="410CEA64" w14:textId="77777777" w:rsidR="009B1CD0" w:rsidRPr="007D1A36" w:rsidRDefault="009B1CD0" w:rsidP="006C4338">
      <w:pPr>
        <w:tabs>
          <w:tab w:val="left" w:pos="426"/>
          <w:tab w:val="left" w:pos="851"/>
        </w:tabs>
        <w:jc w:val="both"/>
        <w:rPr>
          <w:rFonts w:ascii="Arial" w:hAnsi="Arial" w:cs="Arial"/>
          <w:i/>
          <w:sz w:val="18"/>
          <w:szCs w:val="18"/>
        </w:rPr>
      </w:pPr>
      <w:proofErr w:type="gramStart"/>
      <w:r w:rsidRPr="007D1A36">
        <w:rPr>
          <w:rFonts w:ascii="Arial" w:eastAsia="Wingdings" w:hAnsi="Arial" w:cs="Arial"/>
          <w:b/>
          <w:color w:val="66CCFF"/>
          <w:spacing w:val="-10"/>
        </w:rPr>
        <w:t></w:t>
      </w:r>
      <w:r w:rsidRPr="007D1A36">
        <w:rPr>
          <w:rFonts w:ascii="Arial" w:eastAsia="Arial" w:hAnsi="Arial" w:cs="Arial"/>
          <w:spacing w:val="-10"/>
        </w:rPr>
        <w:t xml:space="preserve">  </w:t>
      </w:r>
      <w:r w:rsidRPr="007D1A36">
        <w:rPr>
          <w:rFonts w:ascii="Arial" w:hAnsi="Arial" w:cs="Arial"/>
        </w:rPr>
        <w:t>Objet</w:t>
      </w:r>
      <w:proofErr w:type="gramEnd"/>
      <w:r w:rsidRPr="007D1A36">
        <w:rPr>
          <w:rFonts w:ascii="Arial" w:hAnsi="Arial" w:cs="Arial"/>
        </w:rPr>
        <w:t xml:space="preserve"> </w:t>
      </w:r>
      <w:r w:rsidR="00CD185D" w:rsidRPr="007D1A36">
        <w:rPr>
          <w:rFonts w:ascii="Arial" w:hAnsi="Arial" w:cs="Arial"/>
          <w:bCs/>
        </w:rPr>
        <w:t xml:space="preserve">du marché </w:t>
      </w:r>
      <w:r w:rsidR="00FE48C9" w:rsidRPr="007D1A36">
        <w:rPr>
          <w:rFonts w:ascii="Arial" w:hAnsi="Arial" w:cs="Arial"/>
          <w:bCs/>
        </w:rPr>
        <w:t>public</w:t>
      </w:r>
    </w:p>
    <w:p w14:paraId="48CB306E" w14:textId="77777777" w:rsidR="009B1CD0" w:rsidRPr="007D1A36" w:rsidRDefault="009B1CD0" w:rsidP="005846FB">
      <w:pPr>
        <w:tabs>
          <w:tab w:val="left" w:pos="426"/>
          <w:tab w:val="left" w:pos="851"/>
        </w:tabs>
        <w:jc w:val="both"/>
        <w:rPr>
          <w:rFonts w:ascii="Arial" w:hAnsi="Arial" w:cs="Arial"/>
        </w:rPr>
      </w:pPr>
    </w:p>
    <w:p w14:paraId="0D46F812" w14:textId="77777777" w:rsidR="00A54766" w:rsidRPr="00F42BD0" w:rsidRDefault="00A54766" w:rsidP="00A54766">
      <w:pPr>
        <w:rPr>
          <w:rFonts w:ascii="Arial" w:hAnsi="Arial" w:cs="Arial"/>
          <w:b/>
          <w:bCs/>
        </w:rPr>
      </w:pPr>
      <w:r w:rsidRPr="00F42BD0">
        <w:rPr>
          <w:rFonts w:ascii="Arial" w:hAnsi="Arial" w:cs="Arial"/>
          <w:b/>
          <w:bCs/>
        </w:rPr>
        <w:t>Prestations de création d’illustrations destinées aux modules de formation ouverte à distance et pour les supports des examens d’accès aux diplômes organisés par France Éducation international (FEI)</w:t>
      </w:r>
    </w:p>
    <w:p w14:paraId="63177158" w14:textId="77777777" w:rsidR="009B3E74" w:rsidRPr="007D1A36" w:rsidRDefault="009B3E74" w:rsidP="009B3E74">
      <w:pPr>
        <w:tabs>
          <w:tab w:val="left" w:pos="426"/>
          <w:tab w:val="left" w:pos="851"/>
        </w:tabs>
        <w:jc w:val="both"/>
        <w:rPr>
          <w:rFonts w:ascii="Arial" w:hAnsi="Arial" w:cs="Arial"/>
          <w:b/>
          <w:bCs/>
        </w:rPr>
      </w:pPr>
    </w:p>
    <w:p w14:paraId="6C83EB79" w14:textId="77777777" w:rsidR="009B1CD0" w:rsidRPr="007D1A36" w:rsidRDefault="009B1CD0" w:rsidP="0083205E">
      <w:pPr>
        <w:tabs>
          <w:tab w:val="left" w:pos="426"/>
          <w:tab w:val="left" w:pos="851"/>
        </w:tabs>
        <w:jc w:val="both"/>
        <w:rPr>
          <w:rFonts w:ascii="Arial" w:hAnsi="Arial" w:cs="Arial"/>
          <w:i/>
          <w:sz w:val="18"/>
          <w:szCs w:val="18"/>
        </w:rPr>
      </w:pPr>
      <w:proofErr w:type="gramStart"/>
      <w:r w:rsidRPr="007D1A36">
        <w:rPr>
          <w:rFonts w:ascii="Arial" w:eastAsia="Wingdings" w:hAnsi="Arial" w:cs="Arial"/>
          <w:b/>
          <w:color w:val="66CCFF"/>
          <w:spacing w:val="-10"/>
        </w:rPr>
        <w:t></w:t>
      </w:r>
      <w:r w:rsidRPr="007D1A36">
        <w:rPr>
          <w:rFonts w:ascii="Arial" w:eastAsia="Arial" w:hAnsi="Arial" w:cs="Arial"/>
          <w:spacing w:val="-10"/>
        </w:rPr>
        <w:t xml:space="preserve">  </w:t>
      </w:r>
      <w:r w:rsidRPr="007D1A36">
        <w:rPr>
          <w:rFonts w:ascii="Arial" w:hAnsi="Arial" w:cs="Arial"/>
        </w:rPr>
        <w:t>Cet</w:t>
      </w:r>
      <w:proofErr w:type="gramEnd"/>
      <w:r w:rsidRPr="007D1A36">
        <w:rPr>
          <w:rFonts w:ascii="Arial" w:hAnsi="Arial" w:cs="Arial"/>
        </w:rPr>
        <w:t xml:space="preserve"> acte d'engagement correspond :</w:t>
      </w:r>
    </w:p>
    <w:p w14:paraId="27AAAB42" w14:textId="77777777" w:rsidR="009B1CD0" w:rsidRPr="007D1A36" w:rsidRDefault="009B1CD0" w:rsidP="009B45B9">
      <w:pPr>
        <w:tabs>
          <w:tab w:val="left" w:pos="426"/>
          <w:tab w:val="left" w:pos="851"/>
        </w:tabs>
        <w:jc w:val="both"/>
        <w:rPr>
          <w:rFonts w:ascii="Arial" w:hAnsi="Arial" w:cs="Arial"/>
        </w:rPr>
      </w:pPr>
    </w:p>
    <w:p w14:paraId="5978D0D3" w14:textId="77777777" w:rsidR="00B87564" w:rsidRPr="007D1A36" w:rsidRDefault="007D7A65" w:rsidP="009B45B9">
      <w:pPr>
        <w:pStyle w:val="fcasegauche"/>
        <w:tabs>
          <w:tab w:val="left" w:pos="851"/>
        </w:tabs>
        <w:spacing w:after="0"/>
        <w:ind w:left="851" w:firstLine="0"/>
        <w:rPr>
          <w:rFonts w:ascii="Arial" w:hAnsi="Arial" w:cs="Arial"/>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ab/>
      </w:r>
      <w:proofErr w:type="gramStart"/>
      <w:r w:rsidR="00B87564" w:rsidRPr="007D1A36">
        <w:rPr>
          <w:rFonts w:ascii="Arial" w:hAnsi="Arial" w:cs="Arial"/>
        </w:rPr>
        <w:t>au</w:t>
      </w:r>
      <w:proofErr w:type="gramEnd"/>
      <w:r w:rsidR="00B87564" w:rsidRPr="007D1A36">
        <w:rPr>
          <w:rFonts w:ascii="Arial" w:hAnsi="Arial" w:cs="Arial"/>
        </w:rPr>
        <w:t xml:space="preserve"> lot n°……. </w:t>
      </w:r>
      <w:proofErr w:type="gramStart"/>
      <w:r w:rsidR="00B87564" w:rsidRPr="007D1A36">
        <w:rPr>
          <w:rFonts w:ascii="Arial" w:hAnsi="Arial" w:cs="Arial"/>
        </w:rPr>
        <w:t>ou</w:t>
      </w:r>
      <w:proofErr w:type="gramEnd"/>
      <w:r w:rsidR="00B87564" w:rsidRPr="007D1A36">
        <w:rPr>
          <w:rFonts w:ascii="Arial" w:hAnsi="Arial" w:cs="Arial"/>
        </w:rPr>
        <w:t xml:space="preserve"> aux lots n°…………… du marché </w:t>
      </w:r>
      <w:r w:rsidR="00FE48C9" w:rsidRPr="007D1A36">
        <w:rPr>
          <w:rFonts w:ascii="Arial" w:hAnsi="Arial" w:cs="Arial"/>
        </w:rPr>
        <w:t xml:space="preserve">public </w:t>
      </w:r>
      <w:r w:rsidR="00B87564" w:rsidRPr="007D1A36">
        <w:rPr>
          <w:rFonts w:ascii="Arial" w:hAnsi="Arial" w:cs="Arial"/>
          <w:i/>
          <w:iCs/>
          <w:sz w:val="18"/>
          <w:szCs w:val="18"/>
        </w:rPr>
        <w:t>(en cas d’allotissement)</w:t>
      </w:r>
      <w:r w:rsidR="00B87564" w:rsidRPr="007D1A36">
        <w:rPr>
          <w:rFonts w:ascii="Arial" w:hAnsi="Arial" w:cs="Arial"/>
        </w:rPr>
        <w:t> ;</w:t>
      </w:r>
    </w:p>
    <w:p w14:paraId="0AF0244B" w14:textId="77777777" w:rsidR="009B1CD0" w:rsidRPr="007D1A36" w:rsidRDefault="009B1CD0" w:rsidP="009B45B9">
      <w:pPr>
        <w:pStyle w:val="fcasegauche"/>
        <w:tabs>
          <w:tab w:val="left" w:pos="851"/>
        </w:tabs>
        <w:spacing w:after="0"/>
        <w:ind w:left="851" w:firstLine="0"/>
        <w:rPr>
          <w:rFonts w:ascii="Arial" w:hAnsi="Arial" w:cs="Arial"/>
        </w:rPr>
      </w:pPr>
      <w:r w:rsidRPr="007D1A36">
        <w:rPr>
          <w:rFonts w:ascii="Arial" w:hAnsi="Arial" w:cs="Arial"/>
          <w:i/>
          <w:iCs/>
          <w:sz w:val="18"/>
          <w:szCs w:val="18"/>
        </w:rPr>
        <w:t xml:space="preserve">(Indiquer l’intitulé du </w:t>
      </w:r>
      <w:r w:rsidR="00B87564" w:rsidRPr="007D1A36">
        <w:rPr>
          <w:rFonts w:ascii="Arial" w:hAnsi="Arial" w:cs="Arial"/>
          <w:i/>
          <w:iCs/>
          <w:sz w:val="18"/>
          <w:szCs w:val="18"/>
        </w:rPr>
        <w:t xml:space="preserve">ou des </w:t>
      </w:r>
      <w:r w:rsidRPr="007D1A36">
        <w:rPr>
          <w:rFonts w:ascii="Arial" w:hAnsi="Arial" w:cs="Arial"/>
          <w:i/>
          <w:iCs/>
          <w:sz w:val="18"/>
          <w:szCs w:val="18"/>
        </w:rPr>
        <w:t>lot</w:t>
      </w:r>
      <w:r w:rsidR="00B87564" w:rsidRPr="007D1A36">
        <w:rPr>
          <w:rFonts w:ascii="Arial" w:hAnsi="Arial" w:cs="Arial"/>
          <w:i/>
          <w:iCs/>
          <w:sz w:val="18"/>
          <w:szCs w:val="18"/>
        </w:rPr>
        <w:t>s</w:t>
      </w:r>
      <w:r w:rsidRPr="007D1A36">
        <w:rPr>
          <w:rFonts w:ascii="Arial" w:hAnsi="Arial" w:cs="Arial"/>
          <w:i/>
          <w:iCs/>
          <w:sz w:val="18"/>
          <w:szCs w:val="18"/>
        </w:rPr>
        <w:t xml:space="preserve"> tel qu’il figure dans l’avis d'appel à la concurrence</w:t>
      </w:r>
      <w:r w:rsidRPr="007D1A36">
        <w:rPr>
          <w:rFonts w:ascii="Arial" w:hAnsi="Arial" w:cs="Arial"/>
          <w:bCs/>
          <w:i/>
          <w:iCs/>
          <w:sz w:val="18"/>
          <w:szCs w:val="18"/>
        </w:rPr>
        <w:t xml:space="preserve"> ou </w:t>
      </w:r>
      <w:r w:rsidR="001C40C0" w:rsidRPr="007D1A36">
        <w:rPr>
          <w:rFonts w:ascii="Arial" w:hAnsi="Arial" w:cs="Arial"/>
          <w:bCs/>
          <w:i/>
          <w:iCs/>
          <w:sz w:val="18"/>
          <w:szCs w:val="18"/>
        </w:rPr>
        <w:t>l’invitation à confirmer l’intérêt</w:t>
      </w:r>
      <w:r w:rsidRPr="007D1A36">
        <w:rPr>
          <w:rFonts w:ascii="Arial" w:hAnsi="Arial" w:cs="Arial"/>
          <w:bCs/>
          <w:i/>
          <w:iCs/>
          <w:sz w:val="18"/>
          <w:szCs w:val="18"/>
        </w:rPr>
        <w:t>.</w:t>
      </w:r>
      <w:r w:rsidRPr="007D1A36">
        <w:rPr>
          <w:rFonts w:ascii="Arial" w:hAnsi="Arial" w:cs="Arial"/>
          <w:i/>
          <w:iCs/>
          <w:sz w:val="18"/>
          <w:szCs w:val="18"/>
        </w:rPr>
        <w:t>)</w:t>
      </w:r>
    </w:p>
    <w:p w14:paraId="39AD0B77" w14:textId="77777777" w:rsidR="009B1CD0" w:rsidRPr="007D1A36" w:rsidRDefault="009B1CD0" w:rsidP="009B45B9">
      <w:pPr>
        <w:pStyle w:val="fcasegauche"/>
        <w:tabs>
          <w:tab w:val="left" w:pos="851"/>
        </w:tabs>
        <w:spacing w:after="0"/>
        <w:rPr>
          <w:rFonts w:ascii="Arial" w:hAnsi="Arial" w:cs="Arial"/>
        </w:rPr>
      </w:pPr>
    </w:p>
    <w:p w14:paraId="7F153196" w14:textId="77777777" w:rsidR="006B5057" w:rsidRPr="007D1A36" w:rsidRDefault="006B5057" w:rsidP="005846FB">
      <w:pPr>
        <w:pStyle w:val="fcasegauche"/>
        <w:tabs>
          <w:tab w:val="left" w:pos="851"/>
        </w:tabs>
        <w:spacing w:after="0"/>
        <w:ind w:left="0" w:firstLine="0"/>
        <w:rPr>
          <w:rFonts w:ascii="Arial" w:hAnsi="Arial" w:cs="Arial"/>
        </w:rPr>
      </w:pPr>
    </w:p>
    <w:p w14:paraId="02EAAA2F" w14:textId="77777777" w:rsidR="006B5057" w:rsidRPr="007D1A36" w:rsidRDefault="006B5057" w:rsidP="005846FB">
      <w:pPr>
        <w:pStyle w:val="fcasegauche"/>
        <w:tabs>
          <w:tab w:val="left" w:pos="851"/>
        </w:tabs>
        <w:spacing w:after="0"/>
        <w:ind w:left="0" w:firstLine="0"/>
        <w:rPr>
          <w:rFonts w:ascii="Arial" w:hAnsi="Arial" w:cs="Arial"/>
        </w:rPr>
      </w:pPr>
    </w:p>
    <w:p w14:paraId="7F8F90A8" w14:textId="77777777" w:rsidR="005546A9" w:rsidRPr="007D1A36" w:rsidRDefault="005546A9"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D1A36" w14:paraId="36BE9A14" w14:textId="77777777">
        <w:tc>
          <w:tcPr>
            <w:tcW w:w="10277" w:type="dxa"/>
            <w:shd w:val="clear" w:color="auto" w:fill="66CCFF"/>
          </w:tcPr>
          <w:p w14:paraId="41AD7718" w14:textId="77777777" w:rsidR="009B1CD0" w:rsidRPr="007D1A36" w:rsidRDefault="009B1CD0" w:rsidP="005F0DCE">
            <w:pPr>
              <w:tabs>
                <w:tab w:val="left" w:pos="-142"/>
                <w:tab w:val="left" w:pos="851"/>
                <w:tab w:val="left" w:pos="4111"/>
              </w:tabs>
              <w:jc w:val="both"/>
              <w:rPr>
                <w:rFonts w:ascii="Arial" w:hAnsi="Arial" w:cs="Arial"/>
              </w:rPr>
            </w:pPr>
            <w:r w:rsidRPr="007D1A36">
              <w:rPr>
                <w:rFonts w:ascii="Arial" w:hAnsi="Arial" w:cs="Arial"/>
                <w:b/>
                <w:sz w:val="22"/>
                <w:szCs w:val="22"/>
              </w:rPr>
              <w:t xml:space="preserve">B - Engagement </w:t>
            </w:r>
            <w:r w:rsidR="00166B56" w:rsidRPr="007D1A36">
              <w:rPr>
                <w:rFonts w:ascii="Arial" w:hAnsi="Arial" w:cs="Arial"/>
                <w:b/>
                <w:sz w:val="22"/>
                <w:szCs w:val="22"/>
              </w:rPr>
              <w:t>du titulaire ou du groupement titulaire</w:t>
            </w:r>
          </w:p>
        </w:tc>
      </w:tr>
    </w:tbl>
    <w:p w14:paraId="4929BA3F" w14:textId="77777777" w:rsidR="009B1CD0" w:rsidRPr="007D1A36" w:rsidRDefault="009B1CD0" w:rsidP="006C4338">
      <w:pPr>
        <w:tabs>
          <w:tab w:val="left" w:pos="851"/>
        </w:tabs>
        <w:rPr>
          <w:rFonts w:ascii="Arial" w:hAnsi="Arial" w:cs="Arial"/>
        </w:rPr>
      </w:pPr>
    </w:p>
    <w:p w14:paraId="60DAD994" w14:textId="77777777" w:rsidR="009B1CD0" w:rsidRPr="007D1A36" w:rsidRDefault="009B1CD0" w:rsidP="006C4338">
      <w:pPr>
        <w:pStyle w:val="Titre2"/>
        <w:tabs>
          <w:tab w:val="left" w:pos="851"/>
          <w:tab w:val="left" w:pos="2268"/>
        </w:tabs>
        <w:rPr>
          <w:rFonts w:ascii="Arial" w:hAnsi="Arial" w:cs="Arial"/>
          <w:i/>
          <w:iCs/>
          <w:sz w:val="18"/>
          <w:szCs w:val="18"/>
        </w:rPr>
      </w:pPr>
      <w:r w:rsidRPr="007D1A36">
        <w:rPr>
          <w:rFonts w:ascii="Arial" w:hAnsi="Arial" w:cs="Arial"/>
          <w:sz w:val="22"/>
          <w:szCs w:val="22"/>
        </w:rPr>
        <w:t xml:space="preserve">B1 - Identification et engagement </w:t>
      </w:r>
      <w:r w:rsidR="00CD185D" w:rsidRPr="007D1A36">
        <w:rPr>
          <w:rFonts w:ascii="Arial" w:hAnsi="Arial" w:cs="Arial"/>
          <w:sz w:val="22"/>
          <w:szCs w:val="22"/>
        </w:rPr>
        <w:t>du titulaire</w:t>
      </w:r>
      <w:r w:rsidR="0021797C" w:rsidRPr="007D1A36">
        <w:rPr>
          <w:rFonts w:ascii="Arial" w:hAnsi="Arial" w:cs="Arial"/>
          <w:sz w:val="22"/>
          <w:szCs w:val="22"/>
        </w:rPr>
        <w:t xml:space="preserve"> ou du groupement titulaire</w:t>
      </w:r>
    </w:p>
    <w:p w14:paraId="2FD9CD82" w14:textId="77777777" w:rsidR="009B1CD0" w:rsidRPr="007D1A36" w:rsidRDefault="009B1CD0" w:rsidP="005846FB">
      <w:pPr>
        <w:tabs>
          <w:tab w:val="left" w:pos="851"/>
        </w:tabs>
        <w:rPr>
          <w:rFonts w:ascii="Arial" w:hAnsi="Arial" w:cs="Arial"/>
        </w:rPr>
      </w:pPr>
    </w:p>
    <w:p w14:paraId="51ADB2B7" w14:textId="77777777" w:rsidR="009B1CD0" w:rsidRPr="007D1A36" w:rsidRDefault="009B1CD0" w:rsidP="005846FB">
      <w:pPr>
        <w:tabs>
          <w:tab w:val="left" w:pos="851"/>
        </w:tabs>
        <w:jc w:val="both"/>
        <w:rPr>
          <w:rFonts w:ascii="Arial" w:hAnsi="Arial" w:cs="Arial"/>
        </w:rPr>
      </w:pPr>
      <w:r w:rsidRPr="007D1A36">
        <w:rPr>
          <w:rFonts w:ascii="Arial" w:hAnsi="Arial" w:cs="Arial"/>
        </w:rPr>
        <w:t xml:space="preserve">Après avoir pris connaissance des pièces constitutives du marché </w:t>
      </w:r>
      <w:r w:rsidR="00FE48C9" w:rsidRPr="007D1A36">
        <w:rPr>
          <w:rFonts w:ascii="Arial" w:hAnsi="Arial" w:cs="Arial"/>
        </w:rPr>
        <w:t>public</w:t>
      </w:r>
      <w:r w:rsidRPr="007D1A36">
        <w:rPr>
          <w:rFonts w:ascii="Arial" w:hAnsi="Arial" w:cs="Arial"/>
        </w:rPr>
        <w:t xml:space="preserve"> suivantes,</w:t>
      </w:r>
    </w:p>
    <w:p w14:paraId="0FAE030E" w14:textId="789BFA7F" w:rsidR="009B1CD0" w:rsidRPr="007D1A36" w:rsidRDefault="004C46F3" w:rsidP="005846FB">
      <w:pPr>
        <w:tabs>
          <w:tab w:val="left" w:pos="851"/>
        </w:tabs>
        <w:spacing w:before="120"/>
        <w:ind w:left="1135" w:hanging="284"/>
        <w:jc w:val="both"/>
        <w:rPr>
          <w:rFonts w:ascii="Arial" w:hAnsi="Arial" w:cs="Arial"/>
        </w:rPr>
      </w:pPr>
      <w:r w:rsidRPr="007D1A36">
        <w:rPr>
          <w:rFonts w:ascii="Arial" w:hAnsi="Arial" w:cs="Arial"/>
        </w:rPr>
        <w:fldChar w:fldCharType="begin">
          <w:ffData>
            <w:name w:val=""/>
            <w:enabled/>
            <w:calcOnExit w:val="0"/>
            <w:checkBox>
              <w:size w:val="20"/>
              <w:default w:val="1"/>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 xml:space="preserve"> </w:t>
      </w:r>
      <w:r w:rsidRPr="007D1A36">
        <w:rPr>
          <w:rFonts w:ascii="Arial" w:hAnsi="Arial" w:cs="Arial"/>
        </w:rPr>
        <w:t xml:space="preserve">CCP </w:t>
      </w:r>
      <w:r w:rsidR="006D1DF9" w:rsidRPr="006D1DF9">
        <w:rPr>
          <w:rFonts w:ascii="Arial" w:hAnsi="Arial" w:cs="Arial"/>
        </w:rPr>
        <w:t>MAR</w:t>
      </w:r>
      <w:r w:rsidR="00A640F5">
        <w:rPr>
          <w:rFonts w:ascii="Arial" w:hAnsi="Arial" w:cs="Arial"/>
        </w:rPr>
        <w:t>25-16</w:t>
      </w:r>
    </w:p>
    <w:p w14:paraId="2C6F4FE5" w14:textId="07F3FE51" w:rsidR="009B1CD0" w:rsidRPr="007D1A36" w:rsidRDefault="004C46F3" w:rsidP="00710FD6">
      <w:pPr>
        <w:tabs>
          <w:tab w:val="left" w:pos="851"/>
        </w:tabs>
        <w:spacing w:before="120"/>
        <w:ind w:left="1135" w:hanging="284"/>
        <w:jc w:val="both"/>
        <w:rPr>
          <w:rFonts w:ascii="Arial" w:hAnsi="Arial" w:cs="Arial"/>
        </w:rPr>
      </w:pPr>
      <w:r w:rsidRPr="007D1A36">
        <w:rPr>
          <w:rFonts w:ascii="Arial" w:hAnsi="Arial" w:cs="Arial"/>
        </w:rPr>
        <w:fldChar w:fldCharType="begin">
          <w:ffData>
            <w:name w:val=""/>
            <w:enabled/>
            <w:calcOnExit w:val="0"/>
            <w:checkBox>
              <w:size w:val="20"/>
              <w:default w:val="1"/>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 xml:space="preserve"> </w:t>
      </w:r>
      <w:r w:rsidR="00561673" w:rsidRPr="007D1A36">
        <w:rPr>
          <w:rFonts w:ascii="Arial" w:hAnsi="Arial" w:cs="Arial"/>
        </w:rPr>
        <w:t>Annexe financière</w:t>
      </w:r>
    </w:p>
    <w:p w14:paraId="4558D1E4" w14:textId="77777777" w:rsidR="009B1CD0" w:rsidRPr="007D1A36" w:rsidRDefault="009B1CD0" w:rsidP="00710FD6">
      <w:pPr>
        <w:tabs>
          <w:tab w:val="left" w:pos="851"/>
        </w:tabs>
        <w:jc w:val="both"/>
        <w:rPr>
          <w:rFonts w:ascii="Arial" w:hAnsi="Arial" w:cs="Arial"/>
        </w:rPr>
      </w:pPr>
    </w:p>
    <w:p w14:paraId="7B78FF87" w14:textId="77777777" w:rsidR="009B1CD0" w:rsidRPr="007D1A36" w:rsidRDefault="009B1CD0" w:rsidP="00E47798">
      <w:pPr>
        <w:tabs>
          <w:tab w:val="left" w:pos="851"/>
        </w:tabs>
        <w:jc w:val="both"/>
        <w:rPr>
          <w:rFonts w:ascii="Arial" w:hAnsi="Arial" w:cs="Arial"/>
        </w:rPr>
      </w:pPr>
      <w:proofErr w:type="gramStart"/>
      <w:r w:rsidRPr="007D1A36">
        <w:rPr>
          <w:rFonts w:ascii="Arial" w:hAnsi="Arial" w:cs="Arial"/>
        </w:rPr>
        <w:t>et</w:t>
      </w:r>
      <w:proofErr w:type="gramEnd"/>
      <w:r w:rsidRPr="007D1A36">
        <w:rPr>
          <w:rFonts w:ascii="Arial" w:hAnsi="Arial" w:cs="Arial"/>
        </w:rPr>
        <w:t xml:space="preserve"> conformément à leurs clauses,</w:t>
      </w:r>
    </w:p>
    <w:p w14:paraId="6BEFC6DE" w14:textId="77777777" w:rsidR="009B1CD0" w:rsidRPr="007D1A36" w:rsidRDefault="009B1CD0" w:rsidP="0083205E">
      <w:pPr>
        <w:tabs>
          <w:tab w:val="left" w:pos="851"/>
        </w:tabs>
        <w:jc w:val="both"/>
        <w:rPr>
          <w:rFonts w:ascii="Arial" w:hAnsi="Arial" w:cs="Arial"/>
        </w:rPr>
      </w:pPr>
    </w:p>
    <w:p w14:paraId="68AD10FB" w14:textId="20CBDE53" w:rsidR="009B1CD0" w:rsidRPr="007D1A36" w:rsidRDefault="00066784" w:rsidP="006B5057">
      <w:pPr>
        <w:tabs>
          <w:tab w:val="left" w:pos="851"/>
        </w:tabs>
        <w:ind w:left="851"/>
        <w:jc w:val="both"/>
        <w:rPr>
          <w:rFonts w:ascii="Arial" w:hAnsi="Arial" w:cs="Arial"/>
        </w:rPr>
      </w:pPr>
      <w:r w:rsidRPr="007D1A36">
        <w:rPr>
          <w:rFonts w:ascii="Arial" w:hAnsi="Arial" w:cs="Arial"/>
        </w:rPr>
        <w:fldChar w:fldCharType="begin">
          <w:ffData>
            <w:name w:val=""/>
            <w:enabled/>
            <w:calcOnExit w:val="0"/>
            <w:checkBox>
              <w:size w:val="20"/>
              <w:default w:val="1"/>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 xml:space="preserve"> </w:t>
      </w:r>
      <w:proofErr w:type="gramStart"/>
      <w:r w:rsidR="00D90A00" w:rsidRPr="007D1A36">
        <w:rPr>
          <w:rFonts w:ascii="Arial" w:hAnsi="Arial" w:cs="Arial"/>
        </w:rPr>
        <w:t>le</w:t>
      </w:r>
      <w:proofErr w:type="gramEnd"/>
      <w:r w:rsidR="00D90A00" w:rsidRPr="007D1A36">
        <w:rPr>
          <w:rFonts w:ascii="Arial" w:hAnsi="Arial" w:cs="Arial"/>
        </w:rPr>
        <w:t xml:space="preserve"> </w:t>
      </w:r>
      <w:r w:rsidR="009B1CD0" w:rsidRPr="007D1A36">
        <w:rPr>
          <w:rFonts w:ascii="Arial" w:hAnsi="Arial" w:cs="Arial"/>
        </w:rPr>
        <w:t>signataire</w:t>
      </w:r>
    </w:p>
    <w:p w14:paraId="52716166" w14:textId="77777777" w:rsidR="009B1CD0" w:rsidRPr="007D1A36" w:rsidRDefault="009B1CD0" w:rsidP="0083205E">
      <w:pPr>
        <w:tabs>
          <w:tab w:val="left" w:pos="851"/>
        </w:tabs>
        <w:jc w:val="both"/>
        <w:rPr>
          <w:rFonts w:ascii="Arial" w:hAnsi="Arial" w:cs="Arial"/>
        </w:rPr>
      </w:pPr>
    </w:p>
    <w:p w14:paraId="62B25554" w14:textId="77777777" w:rsidR="009B1CD0" w:rsidRPr="007D1A36" w:rsidRDefault="007D7A65" w:rsidP="0083205E">
      <w:pPr>
        <w:tabs>
          <w:tab w:val="left" w:pos="851"/>
        </w:tabs>
        <w:spacing w:before="120"/>
        <w:ind w:left="1701"/>
        <w:jc w:val="both"/>
        <w:rPr>
          <w:rFonts w:ascii="Arial" w:hAnsi="Arial" w:cs="Arial"/>
          <w:i/>
          <w:sz w:val="18"/>
          <w:szCs w:val="18"/>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 xml:space="preserve"> </w:t>
      </w:r>
      <w:proofErr w:type="gramStart"/>
      <w:r w:rsidR="009B1CD0" w:rsidRPr="007D1A36">
        <w:rPr>
          <w:rFonts w:ascii="Arial" w:hAnsi="Arial" w:cs="Arial"/>
        </w:rPr>
        <w:t>s’engage</w:t>
      </w:r>
      <w:proofErr w:type="gramEnd"/>
      <w:r w:rsidR="009B1CD0" w:rsidRPr="007D1A36">
        <w:rPr>
          <w:rFonts w:ascii="Arial" w:hAnsi="Arial" w:cs="Arial"/>
        </w:rPr>
        <w:t>, sur la base de son offre et pour son propre compte ;</w:t>
      </w:r>
    </w:p>
    <w:p w14:paraId="6E805818" w14:textId="77777777" w:rsidR="009B1CD0" w:rsidRPr="007D1A36" w:rsidRDefault="009B1CD0" w:rsidP="00934503">
      <w:pPr>
        <w:pStyle w:val="En-tte"/>
        <w:tabs>
          <w:tab w:val="clear" w:pos="4536"/>
          <w:tab w:val="clear" w:pos="9072"/>
          <w:tab w:val="left" w:pos="851"/>
        </w:tabs>
        <w:jc w:val="both"/>
        <w:rPr>
          <w:rFonts w:ascii="Arial" w:hAnsi="Arial" w:cs="Arial"/>
        </w:rPr>
      </w:pPr>
      <w:r w:rsidRPr="007D1A36">
        <w:rPr>
          <w:rFonts w:ascii="Arial" w:hAnsi="Arial" w:cs="Arial"/>
          <w:i/>
          <w:sz w:val="18"/>
          <w:szCs w:val="18"/>
        </w:rPr>
        <w:t xml:space="preserve">[Indiquer le nom commercial et la dénomination sociale du </w:t>
      </w:r>
      <w:r w:rsidR="00F92811" w:rsidRPr="007D1A36">
        <w:rPr>
          <w:rFonts w:ascii="Arial" w:hAnsi="Arial" w:cs="Arial"/>
          <w:i/>
          <w:sz w:val="18"/>
          <w:szCs w:val="18"/>
        </w:rPr>
        <w:t>soumissionnaire</w:t>
      </w:r>
      <w:r w:rsidRPr="007D1A36">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CC09617" w14:textId="77777777" w:rsidR="009B1CD0" w:rsidRPr="007D1A36" w:rsidRDefault="009B1CD0" w:rsidP="00CD46CC">
      <w:pPr>
        <w:tabs>
          <w:tab w:val="left" w:pos="851"/>
        </w:tabs>
        <w:jc w:val="both"/>
        <w:rPr>
          <w:rFonts w:ascii="Arial" w:hAnsi="Arial" w:cs="Arial"/>
        </w:rPr>
      </w:pPr>
    </w:p>
    <w:p w14:paraId="134AD67C" w14:textId="77777777" w:rsidR="009B1CD0" w:rsidRPr="007D1A36" w:rsidRDefault="009B1CD0" w:rsidP="009B45B9">
      <w:pPr>
        <w:tabs>
          <w:tab w:val="left" w:pos="851"/>
        </w:tabs>
        <w:jc w:val="both"/>
        <w:rPr>
          <w:rFonts w:ascii="Arial" w:hAnsi="Arial" w:cs="Arial"/>
        </w:rPr>
      </w:pPr>
    </w:p>
    <w:p w14:paraId="39131CA1" w14:textId="77777777" w:rsidR="009B1CD0" w:rsidRPr="007D1A36" w:rsidRDefault="009B1CD0" w:rsidP="009B45B9">
      <w:pPr>
        <w:tabs>
          <w:tab w:val="left" w:pos="851"/>
        </w:tabs>
        <w:jc w:val="both"/>
        <w:rPr>
          <w:rFonts w:ascii="Arial" w:hAnsi="Arial" w:cs="Arial"/>
        </w:rPr>
      </w:pPr>
    </w:p>
    <w:p w14:paraId="2D3E0E34" w14:textId="77777777" w:rsidR="009B1CD0" w:rsidRPr="007D1A36" w:rsidRDefault="007D7A65" w:rsidP="009B45B9">
      <w:pPr>
        <w:tabs>
          <w:tab w:val="left" w:pos="851"/>
        </w:tabs>
        <w:ind w:left="1701"/>
        <w:jc w:val="both"/>
        <w:rPr>
          <w:rFonts w:ascii="Arial" w:hAnsi="Arial" w:cs="Arial"/>
          <w:i/>
          <w:sz w:val="18"/>
          <w:szCs w:val="18"/>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 xml:space="preserve"> </w:t>
      </w:r>
      <w:proofErr w:type="gramStart"/>
      <w:r w:rsidR="009B1CD0" w:rsidRPr="007D1A36">
        <w:rPr>
          <w:rFonts w:ascii="Arial" w:hAnsi="Arial" w:cs="Arial"/>
        </w:rPr>
        <w:t>engage</w:t>
      </w:r>
      <w:proofErr w:type="gramEnd"/>
      <w:r w:rsidR="009B1CD0" w:rsidRPr="007D1A36">
        <w:rPr>
          <w:rFonts w:ascii="Arial" w:hAnsi="Arial" w:cs="Arial"/>
        </w:rPr>
        <w:t xml:space="preserve"> la société ……………………… sur la base de son offre ;</w:t>
      </w:r>
    </w:p>
    <w:p w14:paraId="40B39FD5" w14:textId="77777777" w:rsidR="009B1CD0" w:rsidRPr="007D1A36" w:rsidRDefault="009B1CD0" w:rsidP="009B45B9">
      <w:pPr>
        <w:pStyle w:val="En-tte"/>
        <w:tabs>
          <w:tab w:val="clear" w:pos="4536"/>
          <w:tab w:val="clear" w:pos="9072"/>
          <w:tab w:val="left" w:pos="851"/>
        </w:tabs>
        <w:jc w:val="both"/>
        <w:rPr>
          <w:rFonts w:ascii="Arial" w:hAnsi="Arial" w:cs="Arial"/>
        </w:rPr>
      </w:pPr>
      <w:r w:rsidRPr="007D1A36">
        <w:rPr>
          <w:rFonts w:ascii="Arial" w:hAnsi="Arial" w:cs="Arial"/>
          <w:i/>
          <w:sz w:val="18"/>
          <w:szCs w:val="18"/>
        </w:rPr>
        <w:t xml:space="preserve">[Indiquer le nom commercial et la dénomination sociale du </w:t>
      </w:r>
      <w:r w:rsidR="00F92811" w:rsidRPr="007D1A36">
        <w:rPr>
          <w:rFonts w:ascii="Arial" w:hAnsi="Arial" w:cs="Arial"/>
          <w:i/>
          <w:sz w:val="18"/>
          <w:szCs w:val="18"/>
        </w:rPr>
        <w:t>soumissionnaire</w:t>
      </w:r>
      <w:r w:rsidRPr="007D1A36">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6077809" w14:textId="77777777" w:rsidR="009B1CD0" w:rsidRPr="007D1A36" w:rsidRDefault="009B1CD0" w:rsidP="009B45B9">
      <w:pPr>
        <w:tabs>
          <w:tab w:val="left" w:pos="851"/>
        </w:tabs>
        <w:jc w:val="both"/>
        <w:rPr>
          <w:rFonts w:ascii="Arial" w:hAnsi="Arial" w:cs="Arial"/>
        </w:rPr>
      </w:pPr>
    </w:p>
    <w:p w14:paraId="2794B9F4" w14:textId="77777777" w:rsidR="009B1CD0" w:rsidRPr="007D1A36" w:rsidRDefault="009B1CD0" w:rsidP="009B45B9">
      <w:pPr>
        <w:tabs>
          <w:tab w:val="left" w:pos="851"/>
        </w:tabs>
        <w:jc w:val="both"/>
        <w:rPr>
          <w:rFonts w:ascii="Arial" w:hAnsi="Arial" w:cs="Arial"/>
        </w:rPr>
      </w:pPr>
    </w:p>
    <w:p w14:paraId="0FAE8076" w14:textId="77777777" w:rsidR="009B1CD0" w:rsidRPr="007D1A36" w:rsidRDefault="009B1CD0" w:rsidP="009B45B9">
      <w:pPr>
        <w:tabs>
          <w:tab w:val="left" w:pos="851"/>
        </w:tabs>
        <w:jc w:val="both"/>
        <w:rPr>
          <w:rFonts w:ascii="Arial" w:hAnsi="Arial" w:cs="Arial"/>
        </w:rPr>
      </w:pPr>
    </w:p>
    <w:p w14:paraId="3482F8E6" w14:textId="77777777" w:rsidR="009B1CD0" w:rsidRPr="007D1A36" w:rsidRDefault="007D7A65" w:rsidP="006B5057">
      <w:pPr>
        <w:tabs>
          <w:tab w:val="left" w:pos="851"/>
        </w:tabs>
        <w:ind w:left="851"/>
        <w:jc w:val="both"/>
        <w:rPr>
          <w:rFonts w:ascii="Arial" w:hAnsi="Arial" w:cs="Arial"/>
          <w:i/>
          <w:sz w:val="18"/>
          <w:szCs w:val="18"/>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 xml:space="preserve"> </w:t>
      </w:r>
      <w:proofErr w:type="gramStart"/>
      <w:r w:rsidR="00D90A00" w:rsidRPr="007D1A36">
        <w:rPr>
          <w:rFonts w:ascii="Arial" w:hAnsi="Arial" w:cs="Arial"/>
        </w:rPr>
        <w:t>l</w:t>
      </w:r>
      <w:r w:rsidR="009B1CD0" w:rsidRPr="007D1A36">
        <w:rPr>
          <w:rFonts w:ascii="Arial" w:hAnsi="Arial" w:cs="Arial"/>
        </w:rPr>
        <w:t>’ensemble</w:t>
      </w:r>
      <w:proofErr w:type="gramEnd"/>
      <w:r w:rsidR="009B1CD0" w:rsidRPr="007D1A36">
        <w:rPr>
          <w:rFonts w:ascii="Arial" w:hAnsi="Arial" w:cs="Arial"/>
        </w:rPr>
        <w:t xml:space="preserve"> des membres du groupement s’engagent, sur la base de l’offre du groupement ;</w:t>
      </w:r>
    </w:p>
    <w:p w14:paraId="1F9354B7" w14:textId="77777777" w:rsidR="009B1CD0" w:rsidRPr="007D1A36" w:rsidRDefault="009B1CD0" w:rsidP="009B45B9">
      <w:pPr>
        <w:tabs>
          <w:tab w:val="left" w:pos="851"/>
        </w:tabs>
        <w:jc w:val="both"/>
        <w:rPr>
          <w:rFonts w:ascii="Arial" w:hAnsi="Arial" w:cs="Arial"/>
        </w:rPr>
      </w:pPr>
      <w:r w:rsidRPr="007D1A36">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D1A36">
        <w:rPr>
          <w:rFonts w:ascii="Arial" w:hAnsi="Arial" w:cs="Arial"/>
          <w:i/>
          <w:iCs/>
          <w:sz w:val="18"/>
          <w:szCs w:val="18"/>
        </w:rPr>
        <w:t>]</w:t>
      </w:r>
    </w:p>
    <w:p w14:paraId="7225BD0E" w14:textId="77777777" w:rsidR="009B1CD0" w:rsidRPr="007D1A36" w:rsidRDefault="009B1CD0" w:rsidP="009B45B9">
      <w:pPr>
        <w:pStyle w:val="fcase1ertab"/>
        <w:tabs>
          <w:tab w:val="left" w:pos="851"/>
        </w:tabs>
        <w:ind w:left="0" w:firstLine="0"/>
        <w:rPr>
          <w:rFonts w:ascii="Arial" w:hAnsi="Arial" w:cs="Arial"/>
        </w:rPr>
      </w:pPr>
    </w:p>
    <w:p w14:paraId="2A5DBAB0" w14:textId="77777777" w:rsidR="004C5755" w:rsidRPr="007D1A36" w:rsidRDefault="004C5755" w:rsidP="009B45B9">
      <w:pPr>
        <w:pStyle w:val="fcase1ertab"/>
        <w:tabs>
          <w:tab w:val="left" w:pos="851"/>
        </w:tabs>
        <w:ind w:left="0" w:firstLine="0"/>
        <w:rPr>
          <w:rFonts w:ascii="Arial" w:hAnsi="Arial" w:cs="Arial"/>
        </w:rPr>
      </w:pPr>
    </w:p>
    <w:p w14:paraId="19F9B189" w14:textId="77777777" w:rsidR="009B1CD0" w:rsidRPr="007D1A36" w:rsidRDefault="009B1CD0" w:rsidP="009B45B9">
      <w:pPr>
        <w:pStyle w:val="fcase1ertab"/>
        <w:tabs>
          <w:tab w:val="left" w:pos="851"/>
        </w:tabs>
        <w:ind w:left="0" w:firstLine="0"/>
        <w:rPr>
          <w:rFonts w:ascii="Arial" w:hAnsi="Arial" w:cs="Arial"/>
        </w:rPr>
      </w:pPr>
      <w:proofErr w:type="gramStart"/>
      <w:r w:rsidRPr="007D1A36">
        <w:rPr>
          <w:rFonts w:ascii="Arial" w:hAnsi="Arial" w:cs="Arial"/>
        </w:rPr>
        <w:t>à</w:t>
      </w:r>
      <w:proofErr w:type="gramEnd"/>
      <w:r w:rsidRPr="007D1A36">
        <w:rPr>
          <w:rFonts w:ascii="Arial" w:hAnsi="Arial" w:cs="Arial"/>
        </w:rPr>
        <w:t xml:space="preserve"> livrer les fournitures demandées ou à exécuter les prestations demandées :</w:t>
      </w:r>
    </w:p>
    <w:p w14:paraId="7AD85AE7" w14:textId="7F36790E" w:rsidR="009B1CD0" w:rsidRPr="007D1A36" w:rsidRDefault="002E1E2E" w:rsidP="009B45B9">
      <w:pPr>
        <w:pStyle w:val="fcase1ertab"/>
        <w:tabs>
          <w:tab w:val="clear" w:pos="426"/>
          <w:tab w:val="left" w:pos="851"/>
        </w:tabs>
        <w:spacing w:before="120"/>
        <w:ind w:firstLine="142"/>
        <w:rPr>
          <w:rFonts w:ascii="Arial" w:hAnsi="Arial" w:cs="Arial"/>
        </w:rPr>
      </w:pPr>
      <w:r w:rsidRPr="007D1A36">
        <w:rPr>
          <w:rFonts w:ascii="Arial" w:hAnsi="Arial" w:cs="Arial"/>
        </w:rPr>
        <w:fldChar w:fldCharType="begin">
          <w:ffData>
            <w:name w:val=""/>
            <w:enabled/>
            <w:calcOnExit w:val="0"/>
            <w:checkBox>
              <w:size w:val="20"/>
              <w:default w:val="1"/>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009B1CD0" w:rsidRPr="007D1A36">
        <w:rPr>
          <w:rFonts w:ascii="Arial" w:hAnsi="Arial" w:cs="Arial"/>
        </w:rPr>
        <w:t xml:space="preserve"> </w:t>
      </w:r>
      <w:proofErr w:type="gramStart"/>
      <w:r w:rsidR="009B1CD0" w:rsidRPr="007D1A36">
        <w:rPr>
          <w:rFonts w:ascii="Arial" w:hAnsi="Arial" w:cs="Arial"/>
        </w:rPr>
        <w:t>aux</w:t>
      </w:r>
      <w:proofErr w:type="gramEnd"/>
      <w:r w:rsidR="009B1CD0" w:rsidRPr="007D1A36">
        <w:rPr>
          <w:rFonts w:ascii="Arial" w:hAnsi="Arial" w:cs="Arial"/>
        </w:rPr>
        <w:t xml:space="preserve"> prix indiqués dans l’annexe financière jointe au présent document.</w:t>
      </w:r>
    </w:p>
    <w:p w14:paraId="5924434E" w14:textId="77777777" w:rsidR="009B1CD0" w:rsidRPr="007D1A36" w:rsidRDefault="009B1CD0" w:rsidP="009B45B9">
      <w:pPr>
        <w:pStyle w:val="fcasegauche"/>
        <w:tabs>
          <w:tab w:val="left" w:pos="851"/>
        </w:tabs>
        <w:spacing w:after="0"/>
        <w:ind w:left="0" w:firstLine="0"/>
        <w:rPr>
          <w:rFonts w:ascii="Arial" w:hAnsi="Arial" w:cs="Arial"/>
        </w:rPr>
      </w:pPr>
    </w:p>
    <w:p w14:paraId="5F36FD0C" w14:textId="060266E3" w:rsidR="002C2CA3" w:rsidRPr="007D1A36" w:rsidRDefault="002C2CA3" w:rsidP="009B45B9">
      <w:pPr>
        <w:pStyle w:val="fcasegauche"/>
        <w:tabs>
          <w:tab w:val="left" w:pos="851"/>
        </w:tabs>
        <w:spacing w:after="0"/>
        <w:ind w:left="0" w:firstLine="0"/>
        <w:rPr>
          <w:rFonts w:ascii="Arial" w:hAnsi="Arial" w:cs="Arial"/>
        </w:rPr>
      </w:pPr>
    </w:p>
    <w:p w14:paraId="2531D467" w14:textId="77777777" w:rsidR="00F14B85" w:rsidRPr="007D1A36" w:rsidRDefault="00F14B85" w:rsidP="009B45B9">
      <w:pPr>
        <w:pStyle w:val="fcasegauche"/>
        <w:tabs>
          <w:tab w:val="left" w:pos="851"/>
        </w:tabs>
        <w:spacing w:after="0"/>
        <w:ind w:left="0" w:firstLine="0"/>
        <w:rPr>
          <w:rFonts w:ascii="Arial" w:hAnsi="Arial" w:cs="Arial"/>
        </w:rPr>
      </w:pPr>
    </w:p>
    <w:p w14:paraId="3C0E7188" w14:textId="77777777" w:rsidR="009B1CD0" w:rsidRPr="007D1A36" w:rsidRDefault="009B1CD0" w:rsidP="009B45B9">
      <w:pPr>
        <w:tabs>
          <w:tab w:val="left" w:pos="851"/>
          <w:tab w:val="left" w:pos="6237"/>
        </w:tabs>
        <w:rPr>
          <w:rFonts w:ascii="Arial" w:hAnsi="Arial" w:cs="Arial"/>
          <w:b/>
          <w:iCs/>
          <w:sz w:val="22"/>
          <w:szCs w:val="22"/>
        </w:rPr>
      </w:pPr>
      <w:r w:rsidRPr="007D1A36">
        <w:rPr>
          <w:rFonts w:ascii="Arial" w:hAnsi="Arial" w:cs="Arial"/>
          <w:b/>
          <w:sz w:val="22"/>
          <w:szCs w:val="22"/>
        </w:rPr>
        <w:t xml:space="preserve">B2 </w:t>
      </w:r>
      <w:r w:rsidR="0021797C" w:rsidRPr="007D1A36">
        <w:rPr>
          <w:rFonts w:ascii="Arial" w:hAnsi="Arial" w:cs="Arial"/>
          <w:b/>
          <w:sz w:val="22"/>
          <w:szCs w:val="22"/>
        </w:rPr>
        <w:t>–</w:t>
      </w:r>
      <w:r w:rsidRPr="007D1A36">
        <w:rPr>
          <w:rFonts w:ascii="Arial" w:hAnsi="Arial" w:cs="Arial"/>
          <w:b/>
          <w:sz w:val="22"/>
          <w:szCs w:val="22"/>
        </w:rPr>
        <w:t xml:space="preserve"> </w:t>
      </w:r>
      <w:r w:rsidR="0021797C" w:rsidRPr="007D1A36">
        <w:rPr>
          <w:rFonts w:ascii="Arial" w:hAnsi="Arial" w:cs="Arial"/>
          <w:b/>
          <w:sz w:val="22"/>
          <w:szCs w:val="22"/>
        </w:rPr>
        <w:t>Nature du groupement et</w:t>
      </w:r>
      <w:r w:rsidR="00036500" w:rsidRPr="007D1A36">
        <w:rPr>
          <w:rFonts w:ascii="Arial" w:hAnsi="Arial" w:cs="Arial"/>
          <w:b/>
          <w:sz w:val="22"/>
          <w:szCs w:val="22"/>
        </w:rPr>
        <w:t>,</w:t>
      </w:r>
      <w:r w:rsidR="0021797C" w:rsidRPr="007D1A36">
        <w:rPr>
          <w:rFonts w:ascii="Arial" w:hAnsi="Arial" w:cs="Arial"/>
          <w:b/>
          <w:sz w:val="22"/>
          <w:szCs w:val="22"/>
        </w:rPr>
        <w:t xml:space="preserve"> </w:t>
      </w:r>
      <w:r w:rsidR="00036500" w:rsidRPr="007D1A36">
        <w:rPr>
          <w:rFonts w:ascii="Arial" w:hAnsi="Arial" w:cs="Arial"/>
          <w:b/>
          <w:sz w:val="22"/>
          <w:szCs w:val="22"/>
        </w:rPr>
        <w:t>en cas de groupement conjoint,</w:t>
      </w:r>
      <w:r w:rsidR="00036500" w:rsidRPr="007D1A36" w:rsidDel="0021797C">
        <w:rPr>
          <w:rFonts w:ascii="Arial" w:hAnsi="Arial" w:cs="Arial"/>
          <w:b/>
          <w:sz w:val="22"/>
          <w:szCs w:val="22"/>
        </w:rPr>
        <w:t xml:space="preserve"> </w:t>
      </w:r>
      <w:r w:rsidR="0021797C" w:rsidRPr="007D1A36">
        <w:rPr>
          <w:rFonts w:ascii="Arial" w:hAnsi="Arial" w:cs="Arial"/>
          <w:b/>
          <w:sz w:val="22"/>
          <w:szCs w:val="22"/>
        </w:rPr>
        <w:t>r</w:t>
      </w:r>
      <w:r w:rsidRPr="007D1A36">
        <w:rPr>
          <w:rFonts w:ascii="Arial" w:hAnsi="Arial" w:cs="Arial"/>
          <w:b/>
          <w:sz w:val="22"/>
          <w:szCs w:val="22"/>
        </w:rPr>
        <w:t>épartition des prestations</w:t>
      </w:r>
    </w:p>
    <w:p w14:paraId="112654E9" w14:textId="77777777" w:rsidR="00354C04" w:rsidRPr="007D1A36" w:rsidRDefault="00354C04" w:rsidP="009B45B9">
      <w:pPr>
        <w:pStyle w:val="fcase1ertab"/>
        <w:tabs>
          <w:tab w:val="left" w:pos="851"/>
        </w:tabs>
        <w:rPr>
          <w:rFonts w:ascii="Arial" w:hAnsi="Arial" w:cs="Arial"/>
        </w:rPr>
      </w:pPr>
      <w:r w:rsidRPr="007D1A36">
        <w:rPr>
          <w:rFonts w:ascii="Arial" w:hAnsi="Arial" w:cs="Arial"/>
          <w:i/>
          <w:iCs/>
          <w:sz w:val="18"/>
          <w:szCs w:val="18"/>
        </w:rPr>
        <w:t>(</w:t>
      </w:r>
      <w:r w:rsidR="00840934" w:rsidRPr="007D1A36">
        <w:rPr>
          <w:rFonts w:ascii="Arial" w:hAnsi="Arial" w:cs="Arial"/>
          <w:i/>
          <w:iCs/>
          <w:sz w:val="18"/>
          <w:szCs w:val="18"/>
        </w:rPr>
        <w:t>En</w:t>
      </w:r>
      <w:r w:rsidRPr="007D1A36">
        <w:rPr>
          <w:rFonts w:ascii="Arial" w:hAnsi="Arial" w:cs="Arial"/>
          <w:i/>
          <w:iCs/>
          <w:sz w:val="18"/>
          <w:szCs w:val="18"/>
        </w:rPr>
        <w:t xml:space="preserve"> cas de groupement d’opérateurs économiques.)</w:t>
      </w:r>
    </w:p>
    <w:p w14:paraId="069434B5" w14:textId="77777777" w:rsidR="00036500" w:rsidRPr="007D1A36" w:rsidRDefault="00036500" w:rsidP="009B45B9">
      <w:pPr>
        <w:tabs>
          <w:tab w:val="left" w:pos="851"/>
          <w:tab w:val="left" w:pos="6237"/>
        </w:tabs>
        <w:rPr>
          <w:rFonts w:ascii="Arial" w:hAnsi="Arial" w:cs="Arial"/>
          <w:i/>
          <w:iCs/>
          <w:sz w:val="18"/>
          <w:szCs w:val="18"/>
        </w:rPr>
      </w:pPr>
    </w:p>
    <w:p w14:paraId="7EB6B0DB" w14:textId="77777777" w:rsidR="0021797C" w:rsidRPr="007D1A36" w:rsidRDefault="0021797C" w:rsidP="009B45B9">
      <w:pPr>
        <w:pStyle w:val="fcase1ertab"/>
        <w:tabs>
          <w:tab w:val="left" w:pos="851"/>
        </w:tabs>
        <w:ind w:left="0" w:firstLine="0"/>
        <w:rPr>
          <w:rFonts w:ascii="Arial" w:hAnsi="Arial" w:cs="Arial"/>
        </w:rPr>
      </w:pPr>
      <w:r w:rsidRPr="007D1A36">
        <w:rPr>
          <w:rFonts w:ascii="Arial" w:hAnsi="Arial" w:cs="Arial"/>
        </w:rPr>
        <w:t xml:space="preserve">Pour l’exécution du marché </w:t>
      </w:r>
      <w:r w:rsidR="00D90A00" w:rsidRPr="007D1A36">
        <w:rPr>
          <w:rFonts w:ascii="Arial" w:hAnsi="Arial" w:cs="Arial"/>
        </w:rPr>
        <w:t>public</w:t>
      </w:r>
      <w:r w:rsidRPr="007D1A36">
        <w:rPr>
          <w:rFonts w:ascii="Arial" w:hAnsi="Arial" w:cs="Arial"/>
        </w:rPr>
        <w:t xml:space="preserve">, le groupement </w:t>
      </w:r>
      <w:r w:rsidR="00036500" w:rsidRPr="007D1A36">
        <w:rPr>
          <w:rFonts w:ascii="Arial" w:hAnsi="Arial" w:cs="Arial"/>
        </w:rPr>
        <w:t>d’opérateurs économiques est</w:t>
      </w:r>
      <w:r w:rsidRPr="007D1A36">
        <w:rPr>
          <w:rFonts w:ascii="Arial" w:hAnsi="Arial" w:cs="Arial"/>
        </w:rPr>
        <w:t> :</w:t>
      </w:r>
    </w:p>
    <w:p w14:paraId="41ABCF19" w14:textId="77777777" w:rsidR="00036500" w:rsidRPr="007D1A36" w:rsidRDefault="00036500" w:rsidP="009B45B9">
      <w:pPr>
        <w:pStyle w:val="fcase1ertab"/>
        <w:tabs>
          <w:tab w:val="left" w:pos="851"/>
        </w:tabs>
        <w:rPr>
          <w:rFonts w:ascii="Arial" w:hAnsi="Arial" w:cs="Arial"/>
        </w:rPr>
      </w:pPr>
      <w:r w:rsidRPr="007D1A36">
        <w:rPr>
          <w:rFonts w:ascii="Arial" w:hAnsi="Arial" w:cs="Arial"/>
          <w:i/>
          <w:iCs/>
          <w:sz w:val="18"/>
          <w:szCs w:val="18"/>
        </w:rPr>
        <w:t>(Cocher la case correspondante.)</w:t>
      </w:r>
    </w:p>
    <w:p w14:paraId="7734D090" w14:textId="77777777" w:rsidR="00354C04" w:rsidRPr="007D1A36" w:rsidRDefault="00354C04" w:rsidP="009B45B9">
      <w:pPr>
        <w:pStyle w:val="fcase1ertab"/>
        <w:tabs>
          <w:tab w:val="clear" w:pos="426"/>
          <w:tab w:val="left" w:pos="851"/>
        </w:tabs>
        <w:spacing w:before="120"/>
        <w:ind w:left="0" w:firstLine="851"/>
        <w:rPr>
          <w:rFonts w:ascii="Arial" w:hAnsi="Arial" w:cs="Arial"/>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i/>
          <w:iCs/>
        </w:rPr>
        <w:t xml:space="preserve"> </w:t>
      </w:r>
      <w:proofErr w:type="gramStart"/>
      <w:r w:rsidRPr="007D1A36">
        <w:rPr>
          <w:rFonts w:ascii="Arial" w:hAnsi="Arial" w:cs="Arial"/>
        </w:rPr>
        <w:t>conjoint</w:t>
      </w:r>
      <w:proofErr w:type="gramEnd"/>
      <w:r w:rsidRPr="007D1A36">
        <w:rPr>
          <w:rFonts w:ascii="Arial" w:hAnsi="Arial" w:cs="Arial"/>
        </w:rPr>
        <w:tab/>
      </w:r>
      <w:r w:rsidRPr="007D1A36">
        <w:rPr>
          <w:rFonts w:ascii="Arial" w:hAnsi="Arial" w:cs="Arial"/>
        </w:rPr>
        <w:tab/>
        <w:t>OU</w:t>
      </w:r>
      <w:r w:rsidRPr="007D1A36">
        <w:rPr>
          <w:rFonts w:ascii="Arial" w:hAnsi="Arial" w:cs="Arial"/>
        </w:rPr>
        <w:tab/>
      </w:r>
      <w:r w:rsidRPr="007D1A36">
        <w:rPr>
          <w:rFonts w:ascii="Arial" w:hAnsi="Arial" w:cs="Arial"/>
        </w:rPr>
        <w:tab/>
      </w: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iCs/>
        </w:rPr>
        <w:t xml:space="preserve"> </w:t>
      </w:r>
      <w:r w:rsidRPr="007D1A36">
        <w:rPr>
          <w:rFonts w:ascii="Arial" w:hAnsi="Arial" w:cs="Arial"/>
        </w:rPr>
        <w:t>solidaire</w:t>
      </w:r>
    </w:p>
    <w:p w14:paraId="40322663" w14:textId="77777777" w:rsidR="009B1CD0" w:rsidRPr="007D1A36" w:rsidRDefault="009B1CD0" w:rsidP="006C4338">
      <w:pPr>
        <w:tabs>
          <w:tab w:val="left" w:pos="851"/>
        </w:tabs>
        <w:spacing w:before="120"/>
        <w:jc w:val="both"/>
        <w:rPr>
          <w:rFonts w:ascii="Arial" w:hAnsi="Arial" w:cs="Arial"/>
          <w:b/>
          <w:bCs/>
        </w:rPr>
      </w:pPr>
      <w:r w:rsidRPr="007D1A36">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7D1A36" w14:paraId="064D3BDF" w14:textId="77777777" w:rsidTr="00F14B8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F78A64" w14:textId="77777777" w:rsidR="009B1CD0" w:rsidRPr="007D1A36" w:rsidRDefault="009B1CD0" w:rsidP="006F3DF9">
            <w:pPr>
              <w:tabs>
                <w:tab w:val="left" w:pos="851"/>
              </w:tabs>
              <w:jc w:val="center"/>
              <w:rPr>
                <w:rFonts w:ascii="Arial" w:hAnsi="Arial" w:cs="Arial"/>
                <w:b/>
              </w:rPr>
            </w:pPr>
            <w:r w:rsidRPr="007D1A36">
              <w:rPr>
                <w:rFonts w:ascii="Arial" w:hAnsi="Arial" w:cs="Arial"/>
                <w:b/>
              </w:rPr>
              <w:t xml:space="preserve">Désignation des membres </w:t>
            </w:r>
          </w:p>
          <w:p w14:paraId="598503C8" w14:textId="77777777" w:rsidR="009B1CD0" w:rsidRPr="007D1A36" w:rsidRDefault="009B1CD0" w:rsidP="005846FB">
            <w:pPr>
              <w:tabs>
                <w:tab w:val="left" w:pos="851"/>
              </w:tabs>
              <w:jc w:val="center"/>
              <w:rPr>
                <w:rFonts w:ascii="Arial" w:hAnsi="Arial" w:cs="Arial"/>
                <w:b/>
              </w:rPr>
            </w:pPr>
            <w:proofErr w:type="gramStart"/>
            <w:r w:rsidRPr="007D1A36">
              <w:rPr>
                <w:rFonts w:ascii="Arial" w:hAnsi="Arial" w:cs="Arial"/>
                <w:b/>
              </w:rPr>
              <w:t>du</w:t>
            </w:r>
            <w:proofErr w:type="gramEnd"/>
            <w:r w:rsidRPr="007D1A36">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EEE73F" w14:textId="77777777" w:rsidR="009B1CD0" w:rsidRPr="007D1A36" w:rsidRDefault="009B1CD0" w:rsidP="005846FB">
            <w:pPr>
              <w:pStyle w:val="Titre5"/>
              <w:tabs>
                <w:tab w:val="left" w:pos="851"/>
              </w:tabs>
              <w:ind w:left="0" w:hanging="1008"/>
              <w:jc w:val="center"/>
              <w:rPr>
                <w:b/>
                <w:i w:val="0"/>
                <w:sz w:val="20"/>
              </w:rPr>
            </w:pPr>
            <w:r w:rsidRPr="007D1A36">
              <w:rPr>
                <w:b/>
                <w:i w:val="0"/>
                <w:sz w:val="20"/>
              </w:rPr>
              <w:t>Prestations exécutées par les membres</w:t>
            </w:r>
          </w:p>
          <w:p w14:paraId="0E2A42B1" w14:textId="77777777" w:rsidR="009B1CD0" w:rsidRPr="007D1A36" w:rsidRDefault="009B1CD0" w:rsidP="005846FB">
            <w:pPr>
              <w:pStyle w:val="Titre5"/>
              <w:tabs>
                <w:tab w:val="left" w:pos="851"/>
              </w:tabs>
              <w:ind w:left="0" w:hanging="1008"/>
              <w:jc w:val="center"/>
              <w:rPr>
                <w:b/>
              </w:rPr>
            </w:pPr>
            <w:proofErr w:type="gramStart"/>
            <w:r w:rsidRPr="007D1A36">
              <w:rPr>
                <w:b/>
                <w:i w:val="0"/>
                <w:sz w:val="20"/>
              </w:rPr>
              <w:t>du</w:t>
            </w:r>
            <w:proofErr w:type="gramEnd"/>
            <w:r w:rsidRPr="007D1A36">
              <w:rPr>
                <w:b/>
                <w:i w:val="0"/>
                <w:sz w:val="20"/>
              </w:rPr>
              <w:t xml:space="preserve"> groupement conjoint</w:t>
            </w:r>
          </w:p>
        </w:tc>
      </w:tr>
      <w:tr w:rsidR="009B1CD0" w:rsidRPr="007D1A36" w14:paraId="28414222" w14:textId="77777777" w:rsidTr="00F14B8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BFE9CFF" w14:textId="77777777" w:rsidR="009B1CD0" w:rsidRPr="007D1A36"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1D9CB50" w14:textId="77777777" w:rsidR="009B1CD0" w:rsidRPr="007D1A36" w:rsidRDefault="009B1CD0" w:rsidP="009B45B9">
            <w:pPr>
              <w:tabs>
                <w:tab w:val="left" w:pos="851"/>
              </w:tabs>
              <w:jc w:val="center"/>
              <w:rPr>
                <w:rFonts w:ascii="Arial" w:hAnsi="Arial" w:cs="Arial"/>
                <w:b/>
              </w:rPr>
            </w:pPr>
            <w:r w:rsidRPr="007D1A36">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598C63" w14:textId="77777777" w:rsidR="009B1CD0" w:rsidRPr="007D1A36" w:rsidRDefault="009B1CD0" w:rsidP="009B45B9">
            <w:pPr>
              <w:tabs>
                <w:tab w:val="left" w:pos="851"/>
              </w:tabs>
              <w:jc w:val="center"/>
              <w:rPr>
                <w:rFonts w:ascii="Arial" w:hAnsi="Arial" w:cs="Arial"/>
                <w:b/>
              </w:rPr>
            </w:pPr>
            <w:r w:rsidRPr="007D1A36">
              <w:rPr>
                <w:rFonts w:ascii="Arial" w:hAnsi="Arial" w:cs="Arial"/>
                <w:b/>
              </w:rPr>
              <w:t xml:space="preserve">Montant HT </w:t>
            </w:r>
          </w:p>
          <w:p w14:paraId="256B8104" w14:textId="77777777" w:rsidR="009B1CD0" w:rsidRPr="007D1A36" w:rsidRDefault="009B1CD0" w:rsidP="009B45B9">
            <w:pPr>
              <w:tabs>
                <w:tab w:val="left" w:pos="851"/>
              </w:tabs>
              <w:jc w:val="center"/>
              <w:rPr>
                <w:rFonts w:ascii="Arial" w:hAnsi="Arial" w:cs="Arial"/>
              </w:rPr>
            </w:pPr>
            <w:proofErr w:type="gramStart"/>
            <w:r w:rsidRPr="007D1A36">
              <w:rPr>
                <w:rFonts w:ascii="Arial" w:hAnsi="Arial" w:cs="Arial"/>
                <w:b/>
              </w:rPr>
              <w:t>de</w:t>
            </w:r>
            <w:proofErr w:type="gramEnd"/>
            <w:r w:rsidRPr="007D1A36">
              <w:rPr>
                <w:rFonts w:ascii="Arial" w:hAnsi="Arial" w:cs="Arial"/>
                <w:b/>
              </w:rPr>
              <w:t xml:space="preserve"> la prestation</w:t>
            </w:r>
          </w:p>
        </w:tc>
      </w:tr>
      <w:tr w:rsidR="009B1CD0" w:rsidRPr="007D1A36" w14:paraId="17160831" w14:textId="77777777" w:rsidTr="00F14B85">
        <w:trPr>
          <w:trHeight w:val="1021"/>
        </w:trPr>
        <w:tc>
          <w:tcPr>
            <w:tcW w:w="4503" w:type="dxa"/>
            <w:tcBorders>
              <w:top w:val="single" w:sz="4" w:space="0" w:color="000000"/>
              <w:left w:val="single" w:sz="4" w:space="0" w:color="000000"/>
            </w:tcBorders>
            <w:shd w:val="clear" w:color="auto" w:fill="CCFFFF"/>
          </w:tcPr>
          <w:p w14:paraId="6A92D75C" w14:textId="77777777" w:rsidR="009B1CD0" w:rsidRPr="007D1A36"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E5CC96D" w14:textId="77777777" w:rsidR="009B1CD0" w:rsidRPr="007D1A36"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8A82EBD" w14:textId="77777777" w:rsidR="009B1CD0" w:rsidRPr="007D1A36" w:rsidRDefault="009B1CD0" w:rsidP="006F3DF9">
            <w:pPr>
              <w:tabs>
                <w:tab w:val="left" w:pos="851"/>
              </w:tabs>
              <w:snapToGrid w:val="0"/>
              <w:jc w:val="both"/>
              <w:rPr>
                <w:rFonts w:ascii="Arial" w:hAnsi="Arial" w:cs="Arial"/>
              </w:rPr>
            </w:pPr>
          </w:p>
        </w:tc>
      </w:tr>
      <w:tr w:rsidR="009B1CD0" w:rsidRPr="007D1A36" w14:paraId="5D5AE3CD" w14:textId="77777777" w:rsidTr="00F14B85">
        <w:trPr>
          <w:trHeight w:val="1021"/>
        </w:trPr>
        <w:tc>
          <w:tcPr>
            <w:tcW w:w="4503" w:type="dxa"/>
            <w:tcBorders>
              <w:left w:val="single" w:sz="4" w:space="0" w:color="000000"/>
              <w:bottom w:val="single" w:sz="4" w:space="0" w:color="auto"/>
            </w:tcBorders>
            <w:shd w:val="clear" w:color="auto" w:fill="auto"/>
          </w:tcPr>
          <w:p w14:paraId="4344F91F" w14:textId="77777777" w:rsidR="009B1CD0" w:rsidRPr="007D1A36"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14:paraId="4815F261" w14:textId="77777777" w:rsidR="009B1CD0" w:rsidRPr="007D1A36"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auto"/>
              <w:right w:val="single" w:sz="4" w:space="0" w:color="000000"/>
            </w:tcBorders>
            <w:shd w:val="clear" w:color="auto" w:fill="auto"/>
          </w:tcPr>
          <w:p w14:paraId="0D003E18" w14:textId="77777777" w:rsidR="009B1CD0" w:rsidRPr="007D1A36" w:rsidRDefault="009B1CD0" w:rsidP="006F3DF9">
            <w:pPr>
              <w:tabs>
                <w:tab w:val="left" w:pos="851"/>
              </w:tabs>
              <w:snapToGrid w:val="0"/>
              <w:jc w:val="both"/>
              <w:rPr>
                <w:rFonts w:ascii="Arial" w:hAnsi="Arial" w:cs="Arial"/>
              </w:rPr>
            </w:pPr>
          </w:p>
        </w:tc>
      </w:tr>
    </w:tbl>
    <w:p w14:paraId="061B289C" w14:textId="29B3A210" w:rsidR="009B1CD0" w:rsidRPr="007D1A36" w:rsidRDefault="009B1CD0" w:rsidP="006C4338">
      <w:pPr>
        <w:tabs>
          <w:tab w:val="left" w:pos="851"/>
          <w:tab w:val="left" w:pos="6237"/>
        </w:tabs>
        <w:rPr>
          <w:rFonts w:ascii="Arial" w:hAnsi="Arial" w:cs="Arial"/>
        </w:rPr>
      </w:pPr>
    </w:p>
    <w:p w14:paraId="6B5D0A97" w14:textId="6B6C2755" w:rsidR="00F14B85" w:rsidRPr="007D1A36" w:rsidRDefault="00F14B85" w:rsidP="006C4338">
      <w:pPr>
        <w:tabs>
          <w:tab w:val="left" w:pos="851"/>
          <w:tab w:val="left" w:pos="6237"/>
        </w:tabs>
        <w:rPr>
          <w:rFonts w:ascii="Arial" w:hAnsi="Arial" w:cs="Arial"/>
        </w:rPr>
      </w:pPr>
    </w:p>
    <w:p w14:paraId="2F2DD80C" w14:textId="0CC61B0E" w:rsidR="00F14B85" w:rsidRPr="007D1A36" w:rsidRDefault="00F14B85" w:rsidP="006C4338">
      <w:pPr>
        <w:tabs>
          <w:tab w:val="left" w:pos="851"/>
          <w:tab w:val="left" w:pos="6237"/>
        </w:tabs>
        <w:rPr>
          <w:rFonts w:ascii="Arial" w:hAnsi="Arial" w:cs="Arial"/>
        </w:rPr>
      </w:pPr>
    </w:p>
    <w:p w14:paraId="2708A1A2" w14:textId="77777777" w:rsidR="00F14B85" w:rsidRPr="007D1A36" w:rsidRDefault="00F14B85" w:rsidP="006C4338">
      <w:pPr>
        <w:tabs>
          <w:tab w:val="left" w:pos="851"/>
          <w:tab w:val="left" w:pos="6237"/>
        </w:tabs>
        <w:rPr>
          <w:rFonts w:ascii="Arial" w:hAnsi="Arial" w:cs="Arial"/>
        </w:rPr>
      </w:pPr>
    </w:p>
    <w:p w14:paraId="5AF18FDC" w14:textId="77777777" w:rsidR="009B1CD0" w:rsidRPr="007D1A36" w:rsidRDefault="009B1CD0" w:rsidP="006C4338">
      <w:pPr>
        <w:pStyle w:val="fcasegauche"/>
        <w:tabs>
          <w:tab w:val="left" w:pos="851"/>
        </w:tabs>
        <w:spacing w:after="0"/>
        <w:ind w:left="0" w:firstLine="0"/>
        <w:rPr>
          <w:rFonts w:ascii="Arial" w:hAnsi="Arial" w:cs="Arial"/>
          <w:bCs/>
          <w:iCs/>
        </w:rPr>
      </w:pPr>
    </w:p>
    <w:p w14:paraId="20241E01" w14:textId="77777777" w:rsidR="007D1A36" w:rsidRDefault="007D1A36">
      <w:pPr>
        <w:suppressAutoHyphens w:val="0"/>
        <w:rPr>
          <w:rFonts w:ascii="Arial" w:hAnsi="Arial" w:cs="Arial"/>
          <w:b/>
          <w:sz w:val="22"/>
          <w:szCs w:val="22"/>
        </w:rPr>
      </w:pPr>
      <w:r>
        <w:rPr>
          <w:rFonts w:ascii="Arial" w:hAnsi="Arial" w:cs="Arial"/>
          <w:b/>
          <w:sz w:val="22"/>
          <w:szCs w:val="22"/>
        </w:rPr>
        <w:br w:type="page"/>
      </w:r>
    </w:p>
    <w:p w14:paraId="0028C4B1" w14:textId="0FBB5121" w:rsidR="009B1CD0" w:rsidRPr="007D1A36" w:rsidRDefault="009B1CD0" w:rsidP="006F3DF9">
      <w:pPr>
        <w:pStyle w:val="fcase1ertab"/>
        <w:tabs>
          <w:tab w:val="left" w:pos="851"/>
        </w:tabs>
        <w:ind w:left="0" w:firstLine="0"/>
        <w:rPr>
          <w:rFonts w:ascii="Arial" w:hAnsi="Arial" w:cs="Arial"/>
          <w:i/>
          <w:sz w:val="18"/>
          <w:szCs w:val="18"/>
        </w:rPr>
      </w:pPr>
      <w:r w:rsidRPr="007D1A36">
        <w:rPr>
          <w:rFonts w:ascii="Arial" w:hAnsi="Arial" w:cs="Arial"/>
          <w:b/>
          <w:sz w:val="22"/>
          <w:szCs w:val="22"/>
        </w:rPr>
        <w:lastRenderedPageBreak/>
        <w:t>B3 - Compte (s) à créditer</w:t>
      </w:r>
    </w:p>
    <w:p w14:paraId="370E5EA4" w14:textId="77777777" w:rsidR="009B1CD0" w:rsidRPr="007D1A36" w:rsidRDefault="009B1CD0" w:rsidP="005846FB">
      <w:pPr>
        <w:pStyle w:val="fcase1ertab"/>
        <w:tabs>
          <w:tab w:val="left" w:pos="851"/>
        </w:tabs>
        <w:spacing w:before="120"/>
        <w:ind w:left="0" w:firstLine="0"/>
        <w:rPr>
          <w:rFonts w:ascii="Arial" w:hAnsi="Arial" w:cs="Arial"/>
          <w:b/>
        </w:rPr>
      </w:pPr>
      <w:r w:rsidRPr="007D1A36">
        <w:rPr>
          <w:rFonts w:ascii="Arial" w:hAnsi="Arial" w:cs="Arial"/>
          <w:i/>
          <w:sz w:val="18"/>
          <w:szCs w:val="18"/>
        </w:rPr>
        <w:t>(Joindre un ou des relevé(s) d’identité bancaire ou postal.)</w:t>
      </w:r>
    </w:p>
    <w:p w14:paraId="3D519717" w14:textId="77777777" w:rsidR="009B1CD0" w:rsidRPr="007D1A36" w:rsidRDefault="009B1CD0" w:rsidP="005846FB">
      <w:pPr>
        <w:pStyle w:val="fcasegauche"/>
        <w:tabs>
          <w:tab w:val="left" w:pos="426"/>
          <w:tab w:val="left" w:pos="851"/>
        </w:tabs>
        <w:spacing w:after="0"/>
        <w:ind w:left="0" w:firstLine="0"/>
        <w:jc w:val="left"/>
        <w:rPr>
          <w:rFonts w:ascii="Arial" w:hAnsi="Arial" w:cs="Arial"/>
          <w:b/>
        </w:rPr>
      </w:pPr>
    </w:p>
    <w:p w14:paraId="7E1E2997" w14:textId="77777777" w:rsidR="009B1CD0" w:rsidRPr="007D1A36" w:rsidRDefault="009B1CD0" w:rsidP="005846FB">
      <w:pPr>
        <w:pStyle w:val="fcasegauche"/>
        <w:tabs>
          <w:tab w:val="left" w:pos="426"/>
          <w:tab w:val="left" w:pos="851"/>
        </w:tabs>
        <w:spacing w:after="0"/>
        <w:ind w:left="0" w:firstLine="0"/>
        <w:jc w:val="left"/>
        <w:rPr>
          <w:rFonts w:ascii="Arial" w:hAnsi="Arial" w:cs="Arial"/>
        </w:rPr>
      </w:pPr>
      <w:proofErr w:type="gramStart"/>
      <w:r w:rsidRPr="007D1A36">
        <w:rPr>
          <w:rFonts w:ascii="Arial" w:eastAsia="Wingdings" w:hAnsi="Arial" w:cs="Arial"/>
          <w:b/>
          <w:color w:val="66CCFF"/>
          <w:spacing w:val="-10"/>
        </w:rPr>
        <w:t></w:t>
      </w:r>
      <w:r w:rsidRPr="007D1A36">
        <w:rPr>
          <w:rFonts w:ascii="Arial" w:eastAsia="Arial" w:hAnsi="Arial" w:cs="Arial"/>
          <w:spacing w:val="-10"/>
        </w:rPr>
        <w:t xml:space="preserve">  </w:t>
      </w:r>
      <w:r w:rsidRPr="007D1A36">
        <w:rPr>
          <w:rFonts w:ascii="Arial" w:hAnsi="Arial" w:cs="Arial"/>
        </w:rPr>
        <w:t>Nom</w:t>
      </w:r>
      <w:proofErr w:type="gramEnd"/>
      <w:r w:rsidRPr="007D1A36">
        <w:rPr>
          <w:rFonts w:ascii="Arial" w:hAnsi="Arial" w:cs="Arial"/>
        </w:rPr>
        <w:t xml:space="preserve"> de l’établissement bancaire :</w:t>
      </w:r>
    </w:p>
    <w:p w14:paraId="662E76B2" w14:textId="77777777" w:rsidR="009B1CD0" w:rsidRPr="007D1A36" w:rsidRDefault="009B1CD0" w:rsidP="005846FB">
      <w:pPr>
        <w:pStyle w:val="fcasegauche"/>
        <w:tabs>
          <w:tab w:val="left" w:pos="426"/>
          <w:tab w:val="left" w:pos="851"/>
        </w:tabs>
        <w:spacing w:after="0"/>
        <w:ind w:left="0" w:firstLine="0"/>
        <w:jc w:val="left"/>
        <w:rPr>
          <w:rFonts w:ascii="Arial" w:hAnsi="Arial" w:cs="Arial"/>
        </w:rPr>
      </w:pPr>
    </w:p>
    <w:p w14:paraId="1F8C79C9" w14:textId="77777777" w:rsidR="009B1CD0" w:rsidRPr="007D1A36" w:rsidRDefault="009B1CD0" w:rsidP="0061068C">
      <w:pPr>
        <w:pStyle w:val="fcasegauche"/>
        <w:tabs>
          <w:tab w:val="left" w:pos="426"/>
          <w:tab w:val="left" w:pos="851"/>
        </w:tabs>
        <w:spacing w:after="0"/>
        <w:ind w:left="0" w:firstLine="0"/>
        <w:jc w:val="left"/>
        <w:rPr>
          <w:rFonts w:ascii="Arial" w:hAnsi="Arial" w:cs="Arial"/>
        </w:rPr>
      </w:pPr>
    </w:p>
    <w:p w14:paraId="6B28D5CE" w14:textId="77777777" w:rsidR="009B1CD0" w:rsidRPr="007D1A36" w:rsidRDefault="009B1CD0" w:rsidP="00710FD6">
      <w:pPr>
        <w:pStyle w:val="fcasegauche"/>
        <w:tabs>
          <w:tab w:val="left" w:pos="426"/>
          <w:tab w:val="left" w:pos="851"/>
        </w:tabs>
        <w:spacing w:after="0"/>
        <w:ind w:left="0" w:firstLine="0"/>
        <w:jc w:val="left"/>
        <w:rPr>
          <w:rFonts w:ascii="Arial" w:hAnsi="Arial" w:cs="Arial"/>
        </w:rPr>
      </w:pPr>
    </w:p>
    <w:p w14:paraId="189F2C1C" w14:textId="77777777" w:rsidR="009B1CD0" w:rsidRPr="007D1A36" w:rsidRDefault="009B1CD0" w:rsidP="00710FD6">
      <w:pPr>
        <w:pStyle w:val="fcasegauche"/>
        <w:tabs>
          <w:tab w:val="left" w:pos="426"/>
          <w:tab w:val="left" w:pos="851"/>
        </w:tabs>
        <w:spacing w:after="0"/>
        <w:ind w:left="0" w:firstLine="0"/>
        <w:jc w:val="left"/>
        <w:rPr>
          <w:rFonts w:ascii="Arial" w:hAnsi="Arial" w:cs="Arial"/>
          <w:b/>
        </w:rPr>
      </w:pPr>
      <w:proofErr w:type="gramStart"/>
      <w:r w:rsidRPr="007D1A36">
        <w:rPr>
          <w:rFonts w:ascii="Arial" w:eastAsia="Wingdings" w:hAnsi="Arial" w:cs="Arial"/>
          <w:b/>
          <w:color w:val="66CCFF"/>
          <w:spacing w:val="-10"/>
        </w:rPr>
        <w:t></w:t>
      </w:r>
      <w:r w:rsidRPr="007D1A36">
        <w:rPr>
          <w:rFonts w:ascii="Arial" w:eastAsia="Arial" w:hAnsi="Arial" w:cs="Arial"/>
          <w:spacing w:val="-10"/>
        </w:rPr>
        <w:t xml:space="preserve">  </w:t>
      </w:r>
      <w:r w:rsidRPr="007D1A36">
        <w:rPr>
          <w:rFonts w:ascii="Arial" w:hAnsi="Arial" w:cs="Arial"/>
        </w:rPr>
        <w:t>Numéro</w:t>
      </w:r>
      <w:proofErr w:type="gramEnd"/>
      <w:r w:rsidRPr="007D1A36">
        <w:rPr>
          <w:rFonts w:ascii="Arial" w:hAnsi="Arial" w:cs="Arial"/>
        </w:rPr>
        <w:t xml:space="preserve"> de compte :</w:t>
      </w:r>
    </w:p>
    <w:p w14:paraId="2D6BF3C8" w14:textId="77777777" w:rsidR="009B1CD0" w:rsidRPr="007D1A36" w:rsidRDefault="009B1CD0" w:rsidP="00E47798">
      <w:pPr>
        <w:pStyle w:val="fcasegauche"/>
        <w:tabs>
          <w:tab w:val="left" w:pos="426"/>
          <w:tab w:val="left" w:pos="851"/>
        </w:tabs>
        <w:spacing w:after="0"/>
        <w:ind w:left="0" w:firstLine="0"/>
        <w:jc w:val="left"/>
        <w:rPr>
          <w:rFonts w:ascii="Arial" w:hAnsi="Arial" w:cs="Arial"/>
          <w:b/>
        </w:rPr>
      </w:pPr>
    </w:p>
    <w:p w14:paraId="21740FAF" w14:textId="77777777" w:rsidR="009B1CD0" w:rsidRPr="007D1A36" w:rsidRDefault="009B1CD0" w:rsidP="0083205E">
      <w:pPr>
        <w:pStyle w:val="fcasegauche"/>
        <w:tabs>
          <w:tab w:val="left" w:pos="426"/>
          <w:tab w:val="left" w:pos="851"/>
        </w:tabs>
        <w:spacing w:after="0"/>
        <w:ind w:left="0" w:firstLine="0"/>
        <w:jc w:val="left"/>
        <w:rPr>
          <w:rFonts w:ascii="Arial" w:hAnsi="Arial" w:cs="Arial"/>
          <w:b/>
        </w:rPr>
      </w:pPr>
    </w:p>
    <w:p w14:paraId="7C8A5FBF" w14:textId="77777777" w:rsidR="009B1CD0" w:rsidRPr="007D1A36" w:rsidRDefault="009B1CD0" w:rsidP="0083205E">
      <w:pPr>
        <w:pStyle w:val="fcasegauche"/>
        <w:tabs>
          <w:tab w:val="left" w:pos="426"/>
          <w:tab w:val="left" w:pos="851"/>
        </w:tabs>
        <w:spacing w:after="0"/>
        <w:ind w:left="0" w:firstLine="0"/>
        <w:jc w:val="left"/>
        <w:rPr>
          <w:rFonts w:ascii="Arial" w:hAnsi="Arial" w:cs="Arial"/>
          <w:b/>
        </w:rPr>
      </w:pPr>
    </w:p>
    <w:p w14:paraId="638824E9" w14:textId="77777777" w:rsidR="009B1CD0" w:rsidRPr="007D1A36" w:rsidRDefault="009B1CD0" w:rsidP="0083205E">
      <w:pPr>
        <w:pStyle w:val="fcasegauche"/>
        <w:tabs>
          <w:tab w:val="left" w:pos="426"/>
          <w:tab w:val="left" w:pos="851"/>
        </w:tabs>
        <w:spacing w:after="0"/>
        <w:ind w:left="0" w:firstLine="0"/>
        <w:jc w:val="left"/>
        <w:rPr>
          <w:rFonts w:ascii="Arial" w:hAnsi="Arial" w:cs="Arial"/>
          <w:b/>
        </w:rPr>
      </w:pPr>
    </w:p>
    <w:p w14:paraId="78FCE8AA" w14:textId="77777777" w:rsidR="009B1CD0" w:rsidRPr="007D1A36" w:rsidRDefault="009B1CD0" w:rsidP="0083205E">
      <w:pPr>
        <w:pStyle w:val="fcasegauche"/>
        <w:tabs>
          <w:tab w:val="left" w:pos="426"/>
          <w:tab w:val="left" w:pos="851"/>
        </w:tabs>
        <w:spacing w:after="0"/>
        <w:ind w:left="0" w:firstLine="0"/>
        <w:jc w:val="left"/>
        <w:rPr>
          <w:rFonts w:ascii="Arial" w:hAnsi="Arial" w:cs="Arial"/>
          <w:b/>
        </w:rPr>
      </w:pPr>
      <w:r w:rsidRPr="007D1A36">
        <w:rPr>
          <w:rFonts w:ascii="Arial" w:hAnsi="Arial" w:cs="Arial"/>
          <w:b/>
          <w:sz w:val="22"/>
          <w:szCs w:val="22"/>
        </w:rPr>
        <w:t>B4 - Avance</w:t>
      </w:r>
      <w:r w:rsidRPr="007D1A36">
        <w:rPr>
          <w:rFonts w:ascii="Arial" w:hAnsi="Arial" w:cs="Arial"/>
          <w:b/>
        </w:rPr>
        <w:t> </w:t>
      </w:r>
      <w:r w:rsidRPr="007D1A36">
        <w:rPr>
          <w:rFonts w:ascii="Arial" w:hAnsi="Arial" w:cs="Arial"/>
          <w:i/>
          <w:sz w:val="18"/>
          <w:szCs w:val="18"/>
        </w:rPr>
        <w:t>(</w:t>
      </w:r>
      <w:hyperlink r:id="rId10" w:history="1">
        <w:r w:rsidRPr="007D1A36">
          <w:rPr>
            <w:rStyle w:val="Lienhypertexte"/>
            <w:rFonts w:ascii="Arial" w:hAnsi="Arial" w:cs="Arial"/>
            <w:i/>
            <w:sz w:val="18"/>
            <w:szCs w:val="18"/>
          </w:rPr>
          <w:t>article</w:t>
        </w:r>
        <w:r w:rsidR="009D661E" w:rsidRPr="007D1A36">
          <w:rPr>
            <w:rStyle w:val="Lienhypertexte"/>
            <w:rFonts w:ascii="Arial" w:hAnsi="Arial" w:cs="Arial"/>
            <w:i/>
            <w:sz w:val="18"/>
            <w:szCs w:val="18"/>
          </w:rPr>
          <w:t> R. 2191-3</w:t>
        </w:r>
      </w:hyperlink>
      <w:r w:rsidR="00CD185D" w:rsidRPr="007D1A36">
        <w:rPr>
          <w:rFonts w:ascii="Arial" w:hAnsi="Arial" w:cs="Arial"/>
          <w:i/>
          <w:sz w:val="18"/>
          <w:szCs w:val="18"/>
        </w:rPr>
        <w:t xml:space="preserve"> </w:t>
      </w:r>
      <w:r w:rsidR="00D90A00" w:rsidRPr="007D1A36">
        <w:rPr>
          <w:rFonts w:ascii="Arial" w:hAnsi="Arial" w:cs="Arial"/>
          <w:i/>
          <w:sz w:val="18"/>
          <w:szCs w:val="18"/>
        </w:rPr>
        <w:t xml:space="preserve">ou </w:t>
      </w:r>
      <w:hyperlink r:id="rId11" w:history="1">
        <w:r w:rsidR="00D90A00" w:rsidRPr="007D1A36">
          <w:rPr>
            <w:rStyle w:val="Lienhypertexte"/>
            <w:rFonts w:ascii="Arial" w:hAnsi="Arial" w:cs="Arial"/>
            <w:i/>
            <w:sz w:val="18"/>
            <w:szCs w:val="18"/>
          </w:rPr>
          <w:t>article </w:t>
        </w:r>
        <w:r w:rsidR="009D661E" w:rsidRPr="007D1A36">
          <w:rPr>
            <w:rStyle w:val="Lienhypertexte"/>
            <w:rFonts w:ascii="Arial" w:hAnsi="Arial" w:cs="Arial"/>
            <w:i/>
            <w:sz w:val="18"/>
            <w:szCs w:val="18"/>
          </w:rPr>
          <w:t>R. 2391-1</w:t>
        </w:r>
      </w:hyperlink>
      <w:r w:rsidR="009D661E" w:rsidRPr="007D1A36">
        <w:rPr>
          <w:rFonts w:ascii="Arial" w:hAnsi="Arial" w:cs="Arial"/>
          <w:i/>
          <w:sz w:val="18"/>
          <w:szCs w:val="18"/>
        </w:rPr>
        <w:t xml:space="preserve"> </w:t>
      </w:r>
      <w:r w:rsidR="00D90A00" w:rsidRPr="007D1A36">
        <w:rPr>
          <w:rFonts w:ascii="Arial" w:hAnsi="Arial" w:cs="Arial"/>
          <w:i/>
          <w:sz w:val="18"/>
          <w:szCs w:val="18"/>
        </w:rPr>
        <w:t xml:space="preserve">du </w:t>
      </w:r>
      <w:r w:rsidR="00156924" w:rsidRPr="007D1A36">
        <w:rPr>
          <w:rFonts w:ascii="Arial" w:hAnsi="Arial" w:cs="Arial"/>
          <w:i/>
          <w:sz w:val="18"/>
          <w:szCs w:val="18"/>
        </w:rPr>
        <w:t>code de la commande publique</w:t>
      </w:r>
      <w:r w:rsidRPr="007D1A36">
        <w:rPr>
          <w:rFonts w:ascii="Arial" w:hAnsi="Arial" w:cs="Arial"/>
          <w:i/>
          <w:sz w:val="18"/>
          <w:szCs w:val="18"/>
        </w:rPr>
        <w:t>)</w:t>
      </w:r>
    </w:p>
    <w:p w14:paraId="1976C2C9" w14:textId="77777777" w:rsidR="009B1CD0" w:rsidRPr="007D1A36" w:rsidRDefault="009B1CD0" w:rsidP="00934503">
      <w:pPr>
        <w:tabs>
          <w:tab w:val="left" w:pos="426"/>
          <w:tab w:val="left" w:pos="851"/>
        </w:tabs>
        <w:rPr>
          <w:rFonts w:ascii="Arial" w:hAnsi="Arial" w:cs="Arial"/>
          <w:b/>
        </w:rPr>
      </w:pPr>
    </w:p>
    <w:p w14:paraId="7C1B6AC3" w14:textId="1B278215" w:rsidR="009B1CD0" w:rsidRPr="007D1A36" w:rsidRDefault="009B1CD0" w:rsidP="00CD46CC">
      <w:pPr>
        <w:pStyle w:val="fcasegauche"/>
        <w:tabs>
          <w:tab w:val="left" w:pos="426"/>
          <w:tab w:val="left" w:pos="851"/>
        </w:tabs>
        <w:spacing w:after="0"/>
        <w:ind w:left="0" w:firstLine="0"/>
        <w:jc w:val="left"/>
        <w:rPr>
          <w:rFonts w:ascii="Arial" w:hAnsi="Arial" w:cs="Arial"/>
          <w:i/>
          <w:sz w:val="18"/>
          <w:szCs w:val="18"/>
        </w:rPr>
      </w:pPr>
      <w:r w:rsidRPr="007D1A36">
        <w:rPr>
          <w:rFonts w:ascii="Arial" w:hAnsi="Arial" w:cs="Arial"/>
        </w:rPr>
        <w:t>Je renonce au bénéfice de l'avance :</w:t>
      </w:r>
      <w:r w:rsidRPr="007D1A36">
        <w:rPr>
          <w:rFonts w:ascii="Arial" w:hAnsi="Arial" w:cs="Arial"/>
        </w:rPr>
        <w:tab/>
      </w:r>
      <w:r w:rsidRPr="007D1A36">
        <w:rPr>
          <w:rFonts w:ascii="Arial" w:hAnsi="Arial" w:cs="Arial"/>
        </w:rPr>
        <w:tab/>
      </w:r>
      <w:r w:rsidRPr="007D1A36">
        <w:rPr>
          <w:rFonts w:ascii="Arial" w:hAnsi="Arial" w:cs="Arial"/>
        </w:rPr>
        <w:tab/>
      </w:r>
      <w:r w:rsidR="007D7A65" w:rsidRPr="007D1A36">
        <w:rPr>
          <w:rFonts w:ascii="Arial" w:hAnsi="Arial" w:cs="Arial"/>
        </w:rPr>
        <w:fldChar w:fldCharType="begin">
          <w:ffData>
            <w:name w:val=""/>
            <w:enabled/>
            <w:calcOnExit w:val="0"/>
            <w:checkBox>
              <w:size w:val="20"/>
              <w:default w:val="0"/>
            </w:checkBox>
          </w:ffData>
        </w:fldChar>
      </w:r>
      <w:r w:rsidR="007D7A65" w:rsidRPr="007D1A36">
        <w:rPr>
          <w:rFonts w:ascii="Arial" w:hAnsi="Arial" w:cs="Arial"/>
        </w:rPr>
        <w:instrText xml:space="preserve"> FORMCHECKBOX </w:instrText>
      </w:r>
      <w:r w:rsidR="007D7A65" w:rsidRPr="007D1A36">
        <w:rPr>
          <w:rFonts w:ascii="Arial" w:hAnsi="Arial" w:cs="Arial"/>
        </w:rPr>
      </w:r>
      <w:r w:rsidR="007D7A65" w:rsidRPr="007D1A36">
        <w:rPr>
          <w:rFonts w:ascii="Arial" w:hAnsi="Arial" w:cs="Arial"/>
        </w:rPr>
        <w:fldChar w:fldCharType="separate"/>
      </w:r>
      <w:r w:rsidR="007D7A65" w:rsidRPr="007D1A36">
        <w:rPr>
          <w:rFonts w:ascii="Arial" w:hAnsi="Arial" w:cs="Arial"/>
        </w:rPr>
        <w:fldChar w:fldCharType="end"/>
      </w:r>
      <w:r w:rsidRPr="007D1A36">
        <w:rPr>
          <w:rFonts w:ascii="Arial" w:hAnsi="Arial" w:cs="Arial"/>
        </w:rPr>
        <w:tab/>
      </w:r>
      <w:r w:rsidR="009D661E" w:rsidRPr="007D1A36">
        <w:rPr>
          <w:rFonts w:ascii="Arial" w:hAnsi="Arial" w:cs="Arial"/>
        </w:rPr>
        <w:t>Non</w:t>
      </w:r>
      <w:r w:rsidRPr="007D1A36">
        <w:rPr>
          <w:rFonts w:ascii="Arial" w:hAnsi="Arial" w:cs="Arial"/>
        </w:rPr>
        <w:tab/>
      </w:r>
      <w:r w:rsidRPr="007D1A36">
        <w:rPr>
          <w:rFonts w:ascii="Arial" w:hAnsi="Arial" w:cs="Arial"/>
        </w:rPr>
        <w:tab/>
      </w:r>
      <w:r w:rsidRPr="007D1A36">
        <w:rPr>
          <w:rFonts w:ascii="Arial" w:hAnsi="Arial" w:cs="Arial"/>
        </w:rPr>
        <w:tab/>
      </w:r>
      <w:r w:rsidR="007D7A65" w:rsidRPr="007D1A36">
        <w:rPr>
          <w:rFonts w:ascii="Arial" w:hAnsi="Arial" w:cs="Arial"/>
        </w:rPr>
        <w:fldChar w:fldCharType="begin">
          <w:ffData>
            <w:name w:val=""/>
            <w:enabled/>
            <w:calcOnExit w:val="0"/>
            <w:checkBox>
              <w:size w:val="20"/>
              <w:default w:val="0"/>
            </w:checkBox>
          </w:ffData>
        </w:fldChar>
      </w:r>
      <w:r w:rsidR="007D7A65" w:rsidRPr="007D1A36">
        <w:rPr>
          <w:rFonts w:ascii="Arial" w:hAnsi="Arial" w:cs="Arial"/>
        </w:rPr>
        <w:instrText xml:space="preserve"> FORMCHECKBOX </w:instrText>
      </w:r>
      <w:r w:rsidR="007D7A65" w:rsidRPr="007D1A36">
        <w:rPr>
          <w:rFonts w:ascii="Arial" w:hAnsi="Arial" w:cs="Arial"/>
        </w:rPr>
      </w:r>
      <w:r w:rsidR="007D7A65" w:rsidRPr="007D1A36">
        <w:rPr>
          <w:rFonts w:ascii="Arial" w:hAnsi="Arial" w:cs="Arial"/>
        </w:rPr>
        <w:fldChar w:fldCharType="separate"/>
      </w:r>
      <w:r w:rsidR="007D7A65" w:rsidRPr="007D1A36">
        <w:rPr>
          <w:rFonts w:ascii="Arial" w:hAnsi="Arial" w:cs="Arial"/>
        </w:rPr>
        <w:fldChar w:fldCharType="end"/>
      </w:r>
      <w:r w:rsidRPr="007D1A36">
        <w:rPr>
          <w:rFonts w:ascii="Arial" w:hAnsi="Arial" w:cs="Arial"/>
        </w:rPr>
        <w:tab/>
      </w:r>
      <w:r w:rsidR="009D661E" w:rsidRPr="007D1A36">
        <w:rPr>
          <w:rFonts w:ascii="Arial" w:hAnsi="Arial" w:cs="Arial"/>
        </w:rPr>
        <w:t>Oui</w:t>
      </w:r>
    </w:p>
    <w:p w14:paraId="42DBC190" w14:textId="77777777" w:rsidR="009B1CD0" w:rsidRPr="007D1A36" w:rsidRDefault="009B1CD0" w:rsidP="009B45B9">
      <w:pPr>
        <w:tabs>
          <w:tab w:val="left" w:pos="851"/>
        </w:tabs>
        <w:rPr>
          <w:rFonts w:ascii="Arial" w:hAnsi="Arial" w:cs="Arial"/>
          <w:b/>
        </w:rPr>
      </w:pPr>
      <w:r w:rsidRPr="007D1A36">
        <w:rPr>
          <w:rFonts w:ascii="Arial" w:hAnsi="Arial" w:cs="Arial"/>
          <w:i/>
          <w:sz w:val="18"/>
          <w:szCs w:val="18"/>
        </w:rPr>
        <w:t>(Cocher la case correspondante.)</w:t>
      </w:r>
    </w:p>
    <w:p w14:paraId="039D7B92" w14:textId="77777777" w:rsidR="009B1CD0" w:rsidRPr="007D1A36" w:rsidRDefault="009B1CD0" w:rsidP="009B45B9">
      <w:pPr>
        <w:tabs>
          <w:tab w:val="left" w:pos="426"/>
          <w:tab w:val="left" w:pos="851"/>
        </w:tabs>
        <w:jc w:val="both"/>
        <w:rPr>
          <w:rFonts w:ascii="Arial" w:hAnsi="Arial" w:cs="Arial"/>
          <w:b/>
        </w:rPr>
      </w:pPr>
    </w:p>
    <w:p w14:paraId="4B9A43BD" w14:textId="77777777" w:rsidR="009B1CD0" w:rsidRPr="007D1A36" w:rsidRDefault="009B1CD0" w:rsidP="009B45B9">
      <w:pPr>
        <w:tabs>
          <w:tab w:val="left" w:pos="426"/>
          <w:tab w:val="left" w:pos="851"/>
        </w:tabs>
        <w:jc w:val="both"/>
        <w:rPr>
          <w:rFonts w:ascii="Arial" w:hAnsi="Arial" w:cs="Arial"/>
          <w:b/>
        </w:rPr>
      </w:pPr>
    </w:p>
    <w:p w14:paraId="7825903C" w14:textId="77777777" w:rsidR="009B1CD0" w:rsidRPr="007D1A36" w:rsidRDefault="009B1CD0" w:rsidP="009B45B9">
      <w:pPr>
        <w:pStyle w:val="Titre4"/>
        <w:tabs>
          <w:tab w:val="clear" w:pos="4111"/>
          <w:tab w:val="left" w:pos="426"/>
          <w:tab w:val="left" w:pos="851"/>
        </w:tabs>
      </w:pPr>
      <w:r w:rsidRPr="007D1A36">
        <w:rPr>
          <w:sz w:val="22"/>
          <w:szCs w:val="22"/>
        </w:rPr>
        <w:t>B5 -</w:t>
      </w:r>
      <w:r w:rsidRPr="007D1A36">
        <w:rPr>
          <w:b w:val="0"/>
          <w:sz w:val="22"/>
          <w:szCs w:val="22"/>
        </w:rPr>
        <w:t xml:space="preserve"> </w:t>
      </w:r>
      <w:r w:rsidRPr="007D1A36">
        <w:rPr>
          <w:sz w:val="22"/>
          <w:szCs w:val="22"/>
        </w:rPr>
        <w:t xml:space="preserve">Durée d’exécution du marché </w:t>
      </w:r>
      <w:r w:rsidR="00FE48C9" w:rsidRPr="007D1A36">
        <w:rPr>
          <w:sz w:val="22"/>
          <w:szCs w:val="22"/>
        </w:rPr>
        <w:t>public</w:t>
      </w:r>
    </w:p>
    <w:p w14:paraId="541B412F" w14:textId="77777777" w:rsidR="009B1CD0" w:rsidRPr="007D1A36" w:rsidRDefault="009B1CD0" w:rsidP="009B45B9">
      <w:pPr>
        <w:tabs>
          <w:tab w:val="left" w:pos="576"/>
          <w:tab w:val="left" w:pos="851"/>
        </w:tabs>
        <w:jc w:val="both"/>
        <w:rPr>
          <w:rFonts w:ascii="Arial" w:hAnsi="Arial" w:cs="Arial"/>
        </w:rPr>
      </w:pPr>
    </w:p>
    <w:p w14:paraId="34A09DCA" w14:textId="0E7D1A84" w:rsidR="009B1CD0" w:rsidRPr="007D1A36" w:rsidRDefault="009B1CD0" w:rsidP="009B45B9">
      <w:pPr>
        <w:tabs>
          <w:tab w:val="left" w:pos="576"/>
          <w:tab w:val="left" w:pos="851"/>
        </w:tabs>
        <w:jc w:val="both"/>
        <w:rPr>
          <w:rFonts w:ascii="Arial" w:hAnsi="Arial" w:cs="Arial"/>
          <w:i/>
          <w:sz w:val="18"/>
          <w:szCs w:val="18"/>
        </w:rPr>
      </w:pPr>
      <w:r w:rsidRPr="007D1A36">
        <w:rPr>
          <w:rFonts w:ascii="Arial" w:hAnsi="Arial" w:cs="Arial"/>
        </w:rPr>
        <w:t xml:space="preserve">La durée d’exécution du marché </w:t>
      </w:r>
      <w:r w:rsidR="00FE48C9" w:rsidRPr="007D1A36">
        <w:rPr>
          <w:rFonts w:ascii="Arial" w:hAnsi="Arial" w:cs="Arial"/>
        </w:rPr>
        <w:t>public</w:t>
      </w:r>
      <w:r w:rsidRPr="007D1A36">
        <w:rPr>
          <w:rFonts w:ascii="Arial" w:hAnsi="Arial" w:cs="Arial"/>
        </w:rPr>
        <w:t xml:space="preserve"> est de </w:t>
      </w:r>
      <w:r w:rsidR="005D05D6" w:rsidRPr="007D1A36">
        <w:rPr>
          <w:rFonts w:ascii="Arial" w:hAnsi="Arial" w:cs="Arial"/>
        </w:rPr>
        <w:t xml:space="preserve">12 </w:t>
      </w:r>
      <w:r w:rsidRPr="007D1A36">
        <w:rPr>
          <w:rFonts w:ascii="Arial" w:hAnsi="Arial" w:cs="Arial"/>
        </w:rPr>
        <w:t>mois à compter de :</w:t>
      </w:r>
    </w:p>
    <w:p w14:paraId="10D20F93" w14:textId="77777777" w:rsidR="009B1CD0" w:rsidRPr="007D1A36" w:rsidRDefault="009B1CD0" w:rsidP="009B45B9">
      <w:pPr>
        <w:tabs>
          <w:tab w:val="left" w:pos="851"/>
        </w:tabs>
        <w:rPr>
          <w:rFonts w:ascii="Arial" w:hAnsi="Arial" w:cs="Arial"/>
        </w:rPr>
      </w:pPr>
      <w:r w:rsidRPr="007D1A36">
        <w:rPr>
          <w:rFonts w:ascii="Arial" w:hAnsi="Arial" w:cs="Arial"/>
          <w:i/>
          <w:sz w:val="18"/>
          <w:szCs w:val="18"/>
        </w:rPr>
        <w:t>(Cocher la case correspondante.)</w:t>
      </w:r>
    </w:p>
    <w:p w14:paraId="65AC2EED" w14:textId="46DF295F" w:rsidR="009B1CD0" w:rsidRPr="007D1A36" w:rsidRDefault="00844DAA" w:rsidP="009B45B9">
      <w:pPr>
        <w:tabs>
          <w:tab w:val="left" w:pos="851"/>
        </w:tabs>
        <w:spacing w:before="120"/>
        <w:ind w:left="567"/>
        <w:jc w:val="both"/>
        <w:rPr>
          <w:rFonts w:ascii="Arial" w:hAnsi="Arial" w:cs="Arial"/>
        </w:rPr>
      </w:pPr>
      <w:r w:rsidRPr="007D1A36">
        <w:rPr>
          <w:rFonts w:ascii="Arial" w:hAnsi="Arial" w:cs="Arial"/>
        </w:rPr>
        <w:tab/>
      </w:r>
      <w:r w:rsidR="005D05D6" w:rsidRPr="007D1A36">
        <w:rPr>
          <w:rFonts w:ascii="Arial" w:hAnsi="Arial" w:cs="Arial"/>
        </w:rPr>
        <w:fldChar w:fldCharType="begin">
          <w:ffData>
            <w:name w:val=""/>
            <w:enabled/>
            <w:calcOnExit w:val="0"/>
            <w:checkBox>
              <w:size w:val="20"/>
              <w:default w:val="1"/>
            </w:checkBox>
          </w:ffData>
        </w:fldChar>
      </w:r>
      <w:r w:rsidR="005D05D6" w:rsidRPr="007D1A36">
        <w:rPr>
          <w:rFonts w:ascii="Arial" w:hAnsi="Arial" w:cs="Arial"/>
        </w:rPr>
        <w:instrText xml:space="preserve"> FORMCHECKBOX </w:instrText>
      </w:r>
      <w:r w:rsidR="005D05D6" w:rsidRPr="007D1A36">
        <w:rPr>
          <w:rFonts w:ascii="Arial" w:hAnsi="Arial" w:cs="Arial"/>
        </w:rPr>
      </w:r>
      <w:r w:rsidR="005D05D6" w:rsidRPr="007D1A36">
        <w:rPr>
          <w:rFonts w:ascii="Arial" w:hAnsi="Arial" w:cs="Arial"/>
        </w:rPr>
        <w:fldChar w:fldCharType="separate"/>
      </w:r>
      <w:r w:rsidR="005D05D6" w:rsidRPr="007D1A36">
        <w:rPr>
          <w:rFonts w:ascii="Arial" w:hAnsi="Arial" w:cs="Arial"/>
        </w:rPr>
        <w:fldChar w:fldCharType="end"/>
      </w:r>
      <w:r w:rsidR="009B1CD0" w:rsidRPr="007D1A36">
        <w:rPr>
          <w:rFonts w:ascii="Arial" w:hAnsi="Arial" w:cs="Arial"/>
        </w:rPr>
        <w:tab/>
      </w:r>
      <w:proofErr w:type="gramStart"/>
      <w:r w:rsidR="009B1CD0" w:rsidRPr="007D1A36">
        <w:rPr>
          <w:rFonts w:ascii="Arial" w:hAnsi="Arial" w:cs="Arial"/>
        </w:rPr>
        <w:t>la</w:t>
      </w:r>
      <w:proofErr w:type="gramEnd"/>
      <w:r w:rsidR="009B1CD0" w:rsidRPr="007D1A36">
        <w:rPr>
          <w:rFonts w:ascii="Arial" w:hAnsi="Arial" w:cs="Arial"/>
        </w:rPr>
        <w:t xml:space="preserve"> date de notification du marché </w:t>
      </w:r>
      <w:r w:rsidR="00FE48C9" w:rsidRPr="007D1A36">
        <w:rPr>
          <w:rFonts w:ascii="Arial" w:hAnsi="Arial" w:cs="Arial"/>
        </w:rPr>
        <w:t>public</w:t>
      </w:r>
      <w:r w:rsidR="009B1CD0" w:rsidRPr="007D1A36">
        <w:rPr>
          <w:rFonts w:ascii="Arial" w:hAnsi="Arial" w:cs="Arial"/>
        </w:rPr>
        <w:t> ;</w:t>
      </w:r>
    </w:p>
    <w:p w14:paraId="1991209A" w14:textId="77777777" w:rsidR="009B1CD0" w:rsidRPr="007D1A36" w:rsidRDefault="00844DAA" w:rsidP="009B45B9">
      <w:pPr>
        <w:tabs>
          <w:tab w:val="left" w:pos="851"/>
        </w:tabs>
        <w:spacing w:before="120"/>
        <w:ind w:left="567"/>
        <w:jc w:val="both"/>
        <w:rPr>
          <w:rFonts w:ascii="Arial" w:hAnsi="Arial" w:cs="Arial"/>
        </w:rPr>
      </w:pPr>
      <w:r w:rsidRPr="007D1A36">
        <w:rPr>
          <w:rFonts w:ascii="Arial" w:hAnsi="Arial" w:cs="Arial"/>
        </w:rPr>
        <w:tab/>
      </w:r>
      <w:r w:rsidR="007D7A65" w:rsidRPr="007D1A36">
        <w:rPr>
          <w:rFonts w:ascii="Arial" w:hAnsi="Arial" w:cs="Arial"/>
        </w:rPr>
        <w:fldChar w:fldCharType="begin">
          <w:ffData>
            <w:name w:val=""/>
            <w:enabled/>
            <w:calcOnExit w:val="0"/>
            <w:checkBox>
              <w:size w:val="20"/>
              <w:default w:val="0"/>
            </w:checkBox>
          </w:ffData>
        </w:fldChar>
      </w:r>
      <w:r w:rsidR="007D7A65" w:rsidRPr="007D1A36">
        <w:rPr>
          <w:rFonts w:ascii="Arial" w:hAnsi="Arial" w:cs="Arial"/>
        </w:rPr>
        <w:instrText xml:space="preserve"> FORMCHECKBOX </w:instrText>
      </w:r>
      <w:r w:rsidR="007D7A65" w:rsidRPr="007D1A36">
        <w:rPr>
          <w:rFonts w:ascii="Arial" w:hAnsi="Arial" w:cs="Arial"/>
        </w:rPr>
      </w:r>
      <w:r w:rsidR="007D7A65" w:rsidRPr="007D1A36">
        <w:rPr>
          <w:rFonts w:ascii="Arial" w:hAnsi="Arial" w:cs="Arial"/>
        </w:rPr>
        <w:fldChar w:fldCharType="separate"/>
      </w:r>
      <w:r w:rsidR="007D7A65" w:rsidRPr="007D1A36">
        <w:rPr>
          <w:rFonts w:ascii="Arial" w:hAnsi="Arial" w:cs="Arial"/>
        </w:rPr>
        <w:fldChar w:fldCharType="end"/>
      </w:r>
      <w:r w:rsidR="009B1CD0" w:rsidRPr="007D1A36">
        <w:rPr>
          <w:rFonts w:ascii="Arial" w:hAnsi="Arial" w:cs="Arial"/>
        </w:rPr>
        <w:tab/>
      </w:r>
      <w:proofErr w:type="gramStart"/>
      <w:r w:rsidR="009B1CD0" w:rsidRPr="007D1A36">
        <w:rPr>
          <w:rFonts w:ascii="Arial" w:hAnsi="Arial" w:cs="Arial"/>
        </w:rPr>
        <w:t>la</w:t>
      </w:r>
      <w:proofErr w:type="gramEnd"/>
      <w:r w:rsidR="009B1CD0" w:rsidRPr="007D1A36">
        <w:rPr>
          <w:rFonts w:ascii="Arial" w:hAnsi="Arial" w:cs="Arial"/>
        </w:rPr>
        <w:t xml:space="preserve"> date de notification de l’ordre de service ;</w:t>
      </w:r>
    </w:p>
    <w:p w14:paraId="6F9C7A00" w14:textId="77777777" w:rsidR="009B1CD0" w:rsidRPr="007D1A36" w:rsidRDefault="00844DAA" w:rsidP="009B45B9">
      <w:pPr>
        <w:tabs>
          <w:tab w:val="left" w:pos="851"/>
        </w:tabs>
        <w:spacing w:before="120"/>
        <w:ind w:left="1134" w:hanging="567"/>
        <w:jc w:val="both"/>
        <w:rPr>
          <w:rFonts w:ascii="Arial" w:hAnsi="Arial" w:cs="Arial"/>
          <w:b/>
        </w:rPr>
      </w:pPr>
      <w:r w:rsidRPr="007D1A36">
        <w:rPr>
          <w:rFonts w:ascii="Arial" w:hAnsi="Arial" w:cs="Arial"/>
        </w:rPr>
        <w:tab/>
      </w:r>
      <w:r w:rsidR="007D7A65" w:rsidRPr="007D1A36">
        <w:rPr>
          <w:rFonts w:ascii="Arial" w:hAnsi="Arial" w:cs="Arial"/>
        </w:rPr>
        <w:fldChar w:fldCharType="begin">
          <w:ffData>
            <w:name w:val=""/>
            <w:enabled/>
            <w:calcOnExit w:val="0"/>
            <w:checkBox>
              <w:size w:val="20"/>
              <w:default w:val="0"/>
            </w:checkBox>
          </w:ffData>
        </w:fldChar>
      </w:r>
      <w:r w:rsidR="007D7A65" w:rsidRPr="007D1A36">
        <w:rPr>
          <w:rFonts w:ascii="Arial" w:hAnsi="Arial" w:cs="Arial"/>
        </w:rPr>
        <w:instrText xml:space="preserve"> FORMCHECKBOX </w:instrText>
      </w:r>
      <w:r w:rsidR="007D7A65" w:rsidRPr="007D1A36">
        <w:rPr>
          <w:rFonts w:ascii="Arial" w:hAnsi="Arial" w:cs="Arial"/>
        </w:rPr>
      </w:r>
      <w:r w:rsidR="007D7A65" w:rsidRPr="007D1A36">
        <w:rPr>
          <w:rFonts w:ascii="Arial" w:hAnsi="Arial" w:cs="Arial"/>
        </w:rPr>
        <w:fldChar w:fldCharType="separate"/>
      </w:r>
      <w:r w:rsidR="007D7A65" w:rsidRPr="007D1A36">
        <w:rPr>
          <w:rFonts w:ascii="Arial" w:hAnsi="Arial" w:cs="Arial"/>
        </w:rPr>
        <w:fldChar w:fldCharType="end"/>
      </w:r>
      <w:r w:rsidR="009B1CD0" w:rsidRPr="007D1A36">
        <w:rPr>
          <w:rFonts w:ascii="Arial" w:hAnsi="Arial" w:cs="Arial"/>
        </w:rPr>
        <w:tab/>
      </w:r>
      <w:proofErr w:type="gramStart"/>
      <w:r w:rsidR="009B1CD0" w:rsidRPr="007D1A36">
        <w:rPr>
          <w:rFonts w:ascii="Arial" w:hAnsi="Arial" w:cs="Arial"/>
        </w:rPr>
        <w:t>la</w:t>
      </w:r>
      <w:proofErr w:type="gramEnd"/>
      <w:r w:rsidR="009B1CD0" w:rsidRPr="007D1A36">
        <w:rPr>
          <w:rFonts w:ascii="Arial" w:hAnsi="Arial" w:cs="Arial"/>
        </w:rPr>
        <w:t xml:space="preserve"> date de début d’exécution prévue par le marché </w:t>
      </w:r>
      <w:r w:rsidR="00FE48C9" w:rsidRPr="007D1A36">
        <w:rPr>
          <w:rFonts w:ascii="Arial" w:hAnsi="Arial" w:cs="Arial"/>
        </w:rPr>
        <w:t>public</w:t>
      </w:r>
      <w:r w:rsidR="009B1CD0" w:rsidRPr="007D1A36">
        <w:rPr>
          <w:rFonts w:ascii="Arial" w:hAnsi="Arial" w:cs="Arial"/>
        </w:rPr>
        <w:t xml:space="preserve"> lorsqu’elle est postérieure à la date de notification.</w:t>
      </w:r>
    </w:p>
    <w:p w14:paraId="61014BD5" w14:textId="77777777" w:rsidR="009B1CD0" w:rsidRPr="007D1A36" w:rsidRDefault="009B1CD0" w:rsidP="009B45B9">
      <w:pPr>
        <w:tabs>
          <w:tab w:val="left" w:pos="426"/>
          <w:tab w:val="left" w:pos="851"/>
        </w:tabs>
        <w:jc w:val="both"/>
        <w:rPr>
          <w:rFonts w:ascii="Arial" w:hAnsi="Arial" w:cs="Arial"/>
          <w:b/>
        </w:rPr>
      </w:pPr>
    </w:p>
    <w:p w14:paraId="09C711B5" w14:textId="33FA3E08" w:rsidR="009B1CD0" w:rsidRPr="007D1A36" w:rsidRDefault="009B1CD0" w:rsidP="009B45B9">
      <w:pPr>
        <w:pStyle w:val="fcasegauche"/>
        <w:tabs>
          <w:tab w:val="left" w:pos="426"/>
          <w:tab w:val="left" w:pos="851"/>
        </w:tabs>
        <w:spacing w:after="0"/>
        <w:ind w:left="0" w:firstLine="0"/>
        <w:jc w:val="left"/>
        <w:rPr>
          <w:rFonts w:ascii="Arial" w:hAnsi="Arial" w:cs="Arial"/>
          <w:i/>
          <w:sz w:val="18"/>
          <w:szCs w:val="18"/>
        </w:rPr>
      </w:pPr>
      <w:r w:rsidRPr="007D1A36">
        <w:rPr>
          <w:rFonts w:ascii="Arial" w:hAnsi="Arial" w:cs="Arial"/>
        </w:rPr>
        <w:t xml:space="preserve">Le marché </w:t>
      </w:r>
      <w:r w:rsidR="00FE48C9" w:rsidRPr="007D1A36">
        <w:rPr>
          <w:rFonts w:ascii="Arial" w:hAnsi="Arial" w:cs="Arial"/>
        </w:rPr>
        <w:t>public</w:t>
      </w:r>
      <w:r w:rsidRPr="007D1A36">
        <w:rPr>
          <w:rFonts w:ascii="Arial" w:hAnsi="Arial" w:cs="Arial"/>
        </w:rPr>
        <w:t xml:space="preserve"> est reconductible :</w:t>
      </w:r>
      <w:r w:rsidRPr="007D1A36">
        <w:rPr>
          <w:rFonts w:ascii="Arial" w:hAnsi="Arial" w:cs="Arial"/>
        </w:rPr>
        <w:tab/>
      </w:r>
      <w:r w:rsidRPr="007D1A36">
        <w:rPr>
          <w:rFonts w:ascii="Arial" w:hAnsi="Arial" w:cs="Arial"/>
        </w:rPr>
        <w:tab/>
      </w:r>
      <w:r w:rsidR="007D7A65" w:rsidRPr="007D1A36">
        <w:rPr>
          <w:rFonts w:ascii="Arial" w:hAnsi="Arial" w:cs="Arial"/>
        </w:rPr>
        <w:fldChar w:fldCharType="begin">
          <w:ffData>
            <w:name w:val=""/>
            <w:enabled/>
            <w:calcOnExit w:val="0"/>
            <w:checkBox>
              <w:size w:val="20"/>
              <w:default w:val="0"/>
            </w:checkBox>
          </w:ffData>
        </w:fldChar>
      </w:r>
      <w:r w:rsidR="007D7A65" w:rsidRPr="007D1A36">
        <w:rPr>
          <w:rFonts w:ascii="Arial" w:hAnsi="Arial" w:cs="Arial"/>
        </w:rPr>
        <w:instrText xml:space="preserve"> FORMCHECKBOX </w:instrText>
      </w:r>
      <w:r w:rsidR="007D7A65" w:rsidRPr="007D1A36">
        <w:rPr>
          <w:rFonts w:ascii="Arial" w:hAnsi="Arial" w:cs="Arial"/>
        </w:rPr>
      </w:r>
      <w:r w:rsidR="007D7A65" w:rsidRPr="007D1A36">
        <w:rPr>
          <w:rFonts w:ascii="Arial" w:hAnsi="Arial" w:cs="Arial"/>
        </w:rPr>
        <w:fldChar w:fldCharType="separate"/>
      </w:r>
      <w:r w:rsidR="007D7A65" w:rsidRPr="007D1A36">
        <w:rPr>
          <w:rFonts w:ascii="Arial" w:hAnsi="Arial" w:cs="Arial"/>
        </w:rPr>
        <w:fldChar w:fldCharType="end"/>
      </w:r>
      <w:r w:rsidRPr="007D1A36">
        <w:rPr>
          <w:rFonts w:ascii="Arial" w:hAnsi="Arial" w:cs="Arial"/>
        </w:rPr>
        <w:tab/>
      </w:r>
      <w:r w:rsidR="009D661E" w:rsidRPr="007D1A36">
        <w:rPr>
          <w:rFonts w:ascii="Arial" w:hAnsi="Arial" w:cs="Arial"/>
        </w:rPr>
        <w:t>Non</w:t>
      </w:r>
      <w:r w:rsidRPr="007D1A36">
        <w:rPr>
          <w:rFonts w:ascii="Arial" w:hAnsi="Arial" w:cs="Arial"/>
        </w:rPr>
        <w:tab/>
      </w:r>
      <w:r w:rsidRPr="007D1A36">
        <w:rPr>
          <w:rFonts w:ascii="Arial" w:hAnsi="Arial" w:cs="Arial"/>
        </w:rPr>
        <w:tab/>
      </w:r>
      <w:r w:rsidRPr="007D1A36">
        <w:rPr>
          <w:rFonts w:ascii="Arial" w:hAnsi="Arial" w:cs="Arial"/>
        </w:rPr>
        <w:tab/>
      </w:r>
      <w:r w:rsidR="005D05D6" w:rsidRPr="007D1A36">
        <w:rPr>
          <w:rFonts w:ascii="Arial" w:hAnsi="Arial" w:cs="Arial"/>
        </w:rPr>
        <w:fldChar w:fldCharType="begin">
          <w:ffData>
            <w:name w:val=""/>
            <w:enabled/>
            <w:calcOnExit w:val="0"/>
            <w:checkBox>
              <w:size w:val="20"/>
              <w:default w:val="1"/>
            </w:checkBox>
          </w:ffData>
        </w:fldChar>
      </w:r>
      <w:r w:rsidR="005D05D6" w:rsidRPr="007D1A36">
        <w:rPr>
          <w:rFonts w:ascii="Arial" w:hAnsi="Arial" w:cs="Arial"/>
        </w:rPr>
        <w:instrText xml:space="preserve"> FORMCHECKBOX </w:instrText>
      </w:r>
      <w:r w:rsidR="005D05D6" w:rsidRPr="007D1A36">
        <w:rPr>
          <w:rFonts w:ascii="Arial" w:hAnsi="Arial" w:cs="Arial"/>
        </w:rPr>
      </w:r>
      <w:r w:rsidR="005D05D6" w:rsidRPr="007D1A36">
        <w:rPr>
          <w:rFonts w:ascii="Arial" w:hAnsi="Arial" w:cs="Arial"/>
        </w:rPr>
        <w:fldChar w:fldCharType="separate"/>
      </w:r>
      <w:r w:rsidR="005D05D6" w:rsidRPr="007D1A36">
        <w:rPr>
          <w:rFonts w:ascii="Arial" w:hAnsi="Arial" w:cs="Arial"/>
        </w:rPr>
        <w:fldChar w:fldCharType="end"/>
      </w:r>
      <w:r w:rsidRPr="007D1A36">
        <w:rPr>
          <w:rFonts w:ascii="Arial" w:hAnsi="Arial" w:cs="Arial"/>
        </w:rPr>
        <w:tab/>
      </w:r>
      <w:r w:rsidR="009D661E" w:rsidRPr="007D1A36">
        <w:rPr>
          <w:rFonts w:ascii="Arial" w:hAnsi="Arial" w:cs="Arial"/>
        </w:rPr>
        <w:t>Oui</w:t>
      </w:r>
    </w:p>
    <w:p w14:paraId="6E2C7530" w14:textId="77777777" w:rsidR="009B1CD0" w:rsidRPr="007D1A36" w:rsidRDefault="009B1CD0" w:rsidP="009B45B9">
      <w:pPr>
        <w:tabs>
          <w:tab w:val="left" w:pos="426"/>
          <w:tab w:val="left" w:pos="851"/>
        </w:tabs>
        <w:jc w:val="both"/>
        <w:rPr>
          <w:rFonts w:ascii="Arial" w:hAnsi="Arial" w:cs="Arial"/>
        </w:rPr>
      </w:pPr>
      <w:r w:rsidRPr="007D1A36">
        <w:rPr>
          <w:rFonts w:ascii="Arial" w:hAnsi="Arial" w:cs="Arial"/>
        </w:rPr>
        <w:t>Si oui, préciser :</w:t>
      </w:r>
    </w:p>
    <w:p w14:paraId="3A98B6D6" w14:textId="784496C5" w:rsidR="009B1CD0" w:rsidRPr="007D1A36" w:rsidRDefault="009B1CD0" w:rsidP="009B45B9">
      <w:pPr>
        <w:numPr>
          <w:ilvl w:val="0"/>
          <w:numId w:val="2"/>
        </w:numPr>
        <w:tabs>
          <w:tab w:val="left" w:pos="426"/>
          <w:tab w:val="left" w:pos="851"/>
        </w:tabs>
        <w:spacing w:before="120"/>
        <w:ind w:left="924" w:hanging="357"/>
        <w:jc w:val="both"/>
        <w:rPr>
          <w:rFonts w:ascii="Arial" w:hAnsi="Arial" w:cs="Arial"/>
        </w:rPr>
      </w:pPr>
      <w:r w:rsidRPr="007D1A36">
        <w:rPr>
          <w:rFonts w:ascii="Arial" w:hAnsi="Arial" w:cs="Arial"/>
        </w:rPr>
        <w:t xml:space="preserve">Nombre des reconductions : </w:t>
      </w:r>
      <w:r w:rsidR="000E4B48">
        <w:rPr>
          <w:rFonts w:ascii="Arial" w:hAnsi="Arial" w:cs="Arial"/>
        </w:rPr>
        <w:t>3</w:t>
      </w:r>
    </w:p>
    <w:p w14:paraId="0FAB0816" w14:textId="7AC6499D" w:rsidR="009B1CD0" w:rsidRPr="007D1A36" w:rsidRDefault="009B1CD0" w:rsidP="009B45B9">
      <w:pPr>
        <w:numPr>
          <w:ilvl w:val="0"/>
          <w:numId w:val="2"/>
        </w:numPr>
        <w:tabs>
          <w:tab w:val="left" w:pos="426"/>
          <w:tab w:val="left" w:pos="851"/>
        </w:tabs>
        <w:spacing w:before="120"/>
        <w:ind w:left="924" w:hanging="357"/>
        <w:jc w:val="both"/>
        <w:rPr>
          <w:rFonts w:ascii="Arial" w:hAnsi="Arial" w:cs="Arial"/>
          <w:b/>
        </w:rPr>
      </w:pPr>
      <w:r w:rsidRPr="007D1A36">
        <w:rPr>
          <w:rFonts w:ascii="Arial" w:hAnsi="Arial" w:cs="Arial"/>
        </w:rPr>
        <w:t xml:space="preserve">Durée des reconductions : </w:t>
      </w:r>
      <w:r w:rsidR="00B54F45" w:rsidRPr="007D1A36">
        <w:rPr>
          <w:rFonts w:ascii="Arial" w:hAnsi="Arial" w:cs="Arial"/>
        </w:rPr>
        <w:t>12 mois</w:t>
      </w:r>
    </w:p>
    <w:p w14:paraId="1F99D50F" w14:textId="55B625D6" w:rsidR="005D05D6" w:rsidRPr="007D1A36" w:rsidRDefault="005D05D6" w:rsidP="005D05D6">
      <w:pPr>
        <w:tabs>
          <w:tab w:val="left" w:pos="426"/>
          <w:tab w:val="left" w:pos="851"/>
        </w:tabs>
        <w:spacing w:before="120"/>
        <w:ind w:left="924"/>
        <w:jc w:val="both"/>
        <w:rPr>
          <w:rFonts w:ascii="Arial" w:hAnsi="Arial" w:cs="Arial"/>
          <w:b/>
        </w:rPr>
      </w:pPr>
    </w:p>
    <w:p w14:paraId="47D66426" w14:textId="77777777" w:rsidR="00F14B85" w:rsidRPr="007D1A36" w:rsidRDefault="00F14B85" w:rsidP="005D05D6">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7D1A36" w14:paraId="5ADCCE0C" w14:textId="77777777">
        <w:tc>
          <w:tcPr>
            <w:tcW w:w="10419" w:type="dxa"/>
            <w:shd w:val="clear" w:color="auto" w:fill="66CCFF"/>
          </w:tcPr>
          <w:p w14:paraId="2F61ED63" w14:textId="77777777" w:rsidR="009B1CD0" w:rsidRPr="007D1A36" w:rsidRDefault="009B1CD0" w:rsidP="00C630AD">
            <w:pPr>
              <w:tabs>
                <w:tab w:val="left" w:pos="-142"/>
                <w:tab w:val="left" w:pos="851"/>
                <w:tab w:val="left" w:pos="4111"/>
              </w:tabs>
              <w:jc w:val="both"/>
              <w:rPr>
                <w:rFonts w:ascii="Arial" w:hAnsi="Arial" w:cs="Arial"/>
              </w:rPr>
            </w:pPr>
            <w:r w:rsidRPr="007D1A36">
              <w:rPr>
                <w:rFonts w:ascii="Arial" w:hAnsi="Arial" w:cs="Arial"/>
                <w:b/>
                <w:bCs/>
                <w:sz w:val="22"/>
                <w:szCs w:val="22"/>
              </w:rPr>
              <w:t xml:space="preserve">C - Signature </w:t>
            </w:r>
            <w:r w:rsidR="00660727" w:rsidRPr="007D1A36">
              <w:rPr>
                <w:rFonts w:ascii="Arial" w:hAnsi="Arial" w:cs="Arial"/>
                <w:b/>
                <w:bCs/>
                <w:sz w:val="22"/>
                <w:szCs w:val="22"/>
              </w:rPr>
              <w:t xml:space="preserve">du marché </w:t>
            </w:r>
            <w:r w:rsidR="00FE48C9" w:rsidRPr="007D1A36">
              <w:rPr>
                <w:rFonts w:ascii="Arial" w:hAnsi="Arial" w:cs="Arial"/>
                <w:b/>
                <w:bCs/>
                <w:sz w:val="22"/>
                <w:szCs w:val="22"/>
              </w:rPr>
              <w:t>public</w:t>
            </w:r>
            <w:r w:rsidRPr="007D1A36">
              <w:rPr>
                <w:rFonts w:ascii="Arial" w:hAnsi="Arial" w:cs="Arial"/>
                <w:b/>
                <w:bCs/>
                <w:sz w:val="22"/>
                <w:szCs w:val="22"/>
              </w:rPr>
              <w:t xml:space="preserve"> par le </w:t>
            </w:r>
            <w:r w:rsidR="00036500" w:rsidRPr="007D1A36">
              <w:rPr>
                <w:rFonts w:ascii="Arial" w:hAnsi="Arial" w:cs="Arial"/>
                <w:b/>
                <w:bCs/>
                <w:sz w:val="22"/>
                <w:szCs w:val="22"/>
              </w:rPr>
              <w:t>titulaire individuel ou</w:t>
            </w:r>
            <w:r w:rsidR="00354C04" w:rsidRPr="007D1A36">
              <w:rPr>
                <w:rFonts w:ascii="Arial" w:hAnsi="Arial" w:cs="Arial"/>
                <w:b/>
                <w:bCs/>
                <w:sz w:val="22"/>
                <w:szCs w:val="22"/>
              </w:rPr>
              <w:t>, en cas groupement, le mandataire dûment habilité ou</w:t>
            </w:r>
            <w:r w:rsidR="00036500" w:rsidRPr="007D1A36">
              <w:rPr>
                <w:rFonts w:ascii="Arial" w:hAnsi="Arial" w:cs="Arial"/>
                <w:b/>
                <w:bCs/>
                <w:sz w:val="22"/>
                <w:szCs w:val="22"/>
              </w:rPr>
              <w:t xml:space="preserve"> chaque membre du groupement</w:t>
            </w:r>
          </w:p>
        </w:tc>
      </w:tr>
    </w:tbl>
    <w:p w14:paraId="63D98F74" w14:textId="77777777" w:rsidR="009B1CD0" w:rsidRPr="007D1A36" w:rsidRDefault="009B1CD0" w:rsidP="006C4338">
      <w:pPr>
        <w:tabs>
          <w:tab w:val="left" w:pos="851"/>
        </w:tabs>
        <w:jc w:val="both"/>
        <w:rPr>
          <w:rFonts w:ascii="Arial" w:hAnsi="Arial" w:cs="Arial"/>
        </w:rPr>
      </w:pPr>
    </w:p>
    <w:p w14:paraId="2C6140F7" w14:textId="77777777" w:rsidR="005824AE" w:rsidRPr="007D1A36" w:rsidRDefault="005824AE" w:rsidP="005824AE">
      <w:pPr>
        <w:pStyle w:val="Default"/>
        <w:jc w:val="both"/>
        <w:rPr>
          <w:sz w:val="20"/>
          <w:szCs w:val="20"/>
        </w:rPr>
      </w:pPr>
      <w:r w:rsidRPr="007D1A36">
        <w:rPr>
          <w:b/>
          <w:sz w:val="20"/>
          <w:szCs w:val="20"/>
        </w:rPr>
        <w:t>Attention</w:t>
      </w:r>
      <w:r w:rsidRPr="007D1A36">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D1A36">
        <w:rPr>
          <w:sz w:val="20"/>
          <w:szCs w:val="20"/>
          <w:u w:val="single"/>
        </w:rPr>
        <w:t>et</w:t>
      </w:r>
      <w:r w:rsidRPr="007D1A36">
        <w:rPr>
          <w:sz w:val="20"/>
          <w:szCs w:val="20"/>
        </w:rPr>
        <w:t xml:space="preserve"> le sous-traitant concerné, il convient de faire signer ce DC4 par le biais du formulaire ATTRI2.</w:t>
      </w:r>
    </w:p>
    <w:p w14:paraId="2A0605D2" w14:textId="39A781F7" w:rsidR="005824AE" w:rsidRDefault="005824AE" w:rsidP="006C4338">
      <w:pPr>
        <w:tabs>
          <w:tab w:val="left" w:pos="851"/>
        </w:tabs>
        <w:jc w:val="both"/>
        <w:rPr>
          <w:rFonts w:ascii="Arial" w:hAnsi="Arial" w:cs="Arial"/>
        </w:rPr>
      </w:pPr>
    </w:p>
    <w:p w14:paraId="6A31B360" w14:textId="77777777" w:rsidR="007D1A36" w:rsidRPr="007D1A36" w:rsidRDefault="007D1A36" w:rsidP="006C4338">
      <w:pPr>
        <w:tabs>
          <w:tab w:val="left" w:pos="851"/>
        </w:tabs>
        <w:jc w:val="both"/>
        <w:rPr>
          <w:rFonts w:ascii="Arial" w:hAnsi="Arial" w:cs="Arial"/>
        </w:rPr>
      </w:pPr>
    </w:p>
    <w:p w14:paraId="441A04B5" w14:textId="77777777" w:rsidR="00332B12" w:rsidRPr="007D1A36" w:rsidRDefault="00332B12" w:rsidP="00332B12">
      <w:pPr>
        <w:pStyle w:val="fcase1ertab"/>
        <w:tabs>
          <w:tab w:val="left" w:pos="851"/>
        </w:tabs>
        <w:ind w:left="0" w:firstLine="0"/>
        <w:rPr>
          <w:rFonts w:ascii="Arial" w:hAnsi="Arial" w:cs="Arial"/>
          <w:i/>
          <w:sz w:val="18"/>
          <w:szCs w:val="18"/>
        </w:rPr>
      </w:pPr>
      <w:r w:rsidRPr="007D1A36">
        <w:rPr>
          <w:rFonts w:ascii="Arial" w:hAnsi="Arial" w:cs="Arial"/>
          <w:b/>
          <w:sz w:val="22"/>
          <w:szCs w:val="22"/>
        </w:rPr>
        <w:t xml:space="preserve">C1 – Signature du marché </w:t>
      </w:r>
      <w:r w:rsidR="00FE48C9" w:rsidRPr="007D1A36">
        <w:rPr>
          <w:rFonts w:ascii="Arial" w:hAnsi="Arial" w:cs="Arial"/>
          <w:b/>
          <w:sz w:val="22"/>
          <w:szCs w:val="22"/>
        </w:rPr>
        <w:t>public</w:t>
      </w:r>
      <w:r w:rsidRPr="007D1A36">
        <w:rPr>
          <w:rFonts w:ascii="Arial" w:hAnsi="Arial" w:cs="Arial"/>
          <w:b/>
          <w:sz w:val="22"/>
          <w:szCs w:val="22"/>
        </w:rPr>
        <w:t xml:space="preserve"> par le titulaire individuel :</w:t>
      </w:r>
    </w:p>
    <w:p w14:paraId="35336F2B" w14:textId="77777777" w:rsidR="00332B12" w:rsidRPr="007D1A36"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7D1A36" w14:paraId="682787C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13C8F2E" w14:textId="77777777" w:rsidR="00332B12" w:rsidRPr="007D1A36" w:rsidRDefault="00332B12" w:rsidP="00B054DA">
            <w:pPr>
              <w:tabs>
                <w:tab w:val="left" w:pos="851"/>
              </w:tabs>
              <w:jc w:val="center"/>
              <w:rPr>
                <w:rFonts w:ascii="Arial" w:hAnsi="Arial" w:cs="Arial"/>
                <w:b/>
                <w:bCs/>
              </w:rPr>
            </w:pPr>
            <w:r w:rsidRPr="007D1A36">
              <w:rPr>
                <w:rFonts w:ascii="Arial" w:hAnsi="Arial" w:cs="Arial"/>
                <w:b/>
                <w:bCs/>
              </w:rPr>
              <w:t>Nom, prénom et qualité</w:t>
            </w:r>
          </w:p>
          <w:p w14:paraId="5B4D80EC" w14:textId="77777777" w:rsidR="00332B12" w:rsidRPr="007D1A36" w:rsidRDefault="00332B12" w:rsidP="00B054DA">
            <w:pPr>
              <w:tabs>
                <w:tab w:val="left" w:pos="851"/>
              </w:tabs>
              <w:jc w:val="center"/>
              <w:rPr>
                <w:rFonts w:ascii="Arial" w:hAnsi="Arial" w:cs="Arial"/>
                <w:b/>
                <w:bCs/>
              </w:rPr>
            </w:pPr>
            <w:proofErr w:type="gramStart"/>
            <w:r w:rsidRPr="007D1A36">
              <w:rPr>
                <w:rFonts w:ascii="Arial" w:hAnsi="Arial" w:cs="Arial"/>
                <w:b/>
                <w:bCs/>
              </w:rPr>
              <w:t>du</w:t>
            </w:r>
            <w:proofErr w:type="gramEnd"/>
            <w:r w:rsidRPr="007D1A36">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757B3D4" w14:textId="77777777" w:rsidR="00332B12" w:rsidRPr="007D1A36" w:rsidRDefault="00332B12" w:rsidP="00B054DA">
            <w:pPr>
              <w:tabs>
                <w:tab w:val="left" w:pos="851"/>
              </w:tabs>
              <w:jc w:val="center"/>
              <w:rPr>
                <w:rFonts w:ascii="Arial" w:hAnsi="Arial" w:cs="Arial"/>
                <w:b/>
                <w:bCs/>
              </w:rPr>
            </w:pPr>
            <w:r w:rsidRPr="007D1A36">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A9A8B" w14:textId="77777777" w:rsidR="00332B12" w:rsidRPr="007D1A36" w:rsidRDefault="00332B12" w:rsidP="00B054DA">
            <w:pPr>
              <w:tabs>
                <w:tab w:val="left" w:pos="851"/>
              </w:tabs>
              <w:jc w:val="center"/>
              <w:rPr>
                <w:rFonts w:ascii="Arial" w:hAnsi="Arial" w:cs="Arial"/>
                <w:b/>
                <w:bCs/>
              </w:rPr>
            </w:pPr>
            <w:r w:rsidRPr="007D1A36">
              <w:rPr>
                <w:rFonts w:ascii="Arial" w:hAnsi="Arial" w:cs="Arial"/>
                <w:b/>
                <w:bCs/>
              </w:rPr>
              <w:t>Signature</w:t>
            </w:r>
          </w:p>
        </w:tc>
      </w:tr>
      <w:tr w:rsidR="00332B12" w:rsidRPr="007D1A36" w14:paraId="61DCDDE0"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D7005D1" w14:textId="77777777" w:rsidR="00332B12" w:rsidRPr="007D1A36" w:rsidRDefault="00332B12" w:rsidP="00B054DA">
            <w:pPr>
              <w:tabs>
                <w:tab w:val="left" w:pos="851"/>
              </w:tabs>
              <w:snapToGrid w:val="0"/>
              <w:jc w:val="both"/>
              <w:rPr>
                <w:rFonts w:ascii="Arial" w:hAnsi="Arial" w:cs="Arial"/>
                <w:b/>
                <w:bCs/>
              </w:rPr>
            </w:pPr>
          </w:p>
          <w:p w14:paraId="782ACFAF" w14:textId="77777777" w:rsidR="00F14B85" w:rsidRPr="007D1A36" w:rsidRDefault="00F14B85" w:rsidP="00B054DA">
            <w:pPr>
              <w:tabs>
                <w:tab w:val="left" w:pos="851"/>
              </w:tabs>
              <w:snapToGrid w:val="0"/>
              <w:jc w:val="both"/>
              <w:rPr>
                <w:rFonts w:ascii="Arial" w:hAnsi="Arial" w:cs="Arial"/>
                <w:b/>
                <w:bCs/>
              </w:rPr>
            </w:pPr>
          </w:p>
          <w:p w14:paraId="2DDA5C4A" w14:textId="77777777" w:rsidR="00F14B85" w:rsidRPr="007D1A36" w:rsidRDefault="00F14B85" w:rsidP="00B054DA">
            <w:pPr>
              <w:tabs>
                <w:tab w:val="left" w:pos="851"/>
              </w:tabs>
              <w:snapToGrid w:val="0"/>
              <w:jc w:val="both"/>
              <w:rPr>
                <w:rFonts w:ascii="Arial" w:hAnsi="Arial" w:cs="Arial"/>
                <w:b/>
                <w:bCs/>
              </w:rPr>
            </w:pPr>
          </w:p>
          <w:p w14:paraId="580D3714" w14:textId="77777777" w:rsidR="00F14B85" w:rsidRPr="007D1A36" w:rsidRDefault="00F14B85" w:rsidP="00B054DA">
            <w:pPr>
              <w:tabs>
                <w:tab w:val="left" w:pos="851"/>
              </w:tabs>
              <w:snapToGrid w:val="0"/>
              <w:jc w:val="both"/>
              <w:rPr>
                <w:rFonts w:ascii="Arial" w:hAnsi="Arial" w:cs="Arial"/>
                <w:b/>
                <w:bCs/>
              </w:rPr>
            </w:pPr>
          </w:p>
          <w:p w14:paraId="3B3F90BA" w14:textId="77777777" w:rsidR="00F14B85" w:rsidRPr="007D1A36" w:rsidRDefault="00F14B85" w:rsidP="00B054DA">
            <w:pPr>
              <w:tabs>
                <w:tab w:val="left" w:pos="851"/>
              </w:tabs>
              <w:snapToGrid w:val="0"/>
              <w:jc w:val="both"/>
              <w:rPr>
                <w:rFonts w:ascii="Arial" w:hAnsi="Arial" w:cs="Arial"/>
                <w:b/>
                <w:bCs/>
              </w:rPr>
            </w:pPr>
          </w:p>
          <w:p w14:paraId="63A79492" w14:textId="77777777" w:rsidR="00F14B85" w:rsidRPr="007D1A36" w:rsidRDefault="00F14B85" w:rsidP="00B054DA">
            <w:pPr>
              <w:tabs>
                <w:tab w:val="left" w:pos="851"/>
              </w:tabs>
              <w:snapToGrid w:val="0"/>
              <w:jc w:val="both"/>
              <w:rPr>
                <w:rFonts w:ascii="Arial" w:hAnsi="Arial" w:cs="Arial"/>
                <w:b/>
                <w:bCs/>
              </w:rPr>
            </w:pPr>
          </w:p>
          <w:p w14:paraId="0164ADBC" w14:textId="77777777" w:rsidR="00F14B85" w:rsidRPr="007D1A36" w:rsidRDefault="00F14B85" w:rsidP="00B054DA">
            <w:pPr>
              <w:tabs>
                <w:tab w:val="left" w:pos="851"/>
              </w:tabs>
              <w:snapToGrid w:val="0"/>
              <w:jc w:val="both"/>
              <w:rPr>
                <w:rFonts w:ascii="Arial" w:hAnsi="Arial" w:cs="Arial"/>
                <w:b/>
                <w:bCs/>
              </w:rPr>
            </w:pPr>
          </w:p>
          <w:p w14:paraId="4F8FFF55" w14:textId="2EFB7FDB" w:rsidR="00F14B85" w:rsidRPr="007D1A36" w:rsidRDefault="00F14B85"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2434242" w14:textId="77777777" w:rsidR="00332B12" w:rsidRPr="007D1A36"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951CAC6" w14:textId="77777777" w:rsidR="00332B12" w:rsidRPr="007D1A36" w:rsidRDefault="00332B12" w:rsidP="00B054DA">
            <w:pPr>
              <w:tabs>
                <w:tab w:val="left" w:pos="851"/>
              </w:tabs>
              <w:snapToGrid w:val="0"/>
              <w:jc w:val="both"/>
              <w:rPr>
                <w:rFonts w:ascii="Arial" w:hAnsi="Arial" w:cs="Arial"/>
                <w:b/>
                <w:bCs/>
              </w:rPr>
            </w:pPr>
          </w:p>
        </w:tc>
      </w:tr>
    </w:tbl>
    <w:p w14:paraId="7138D34E" w14:textId="77777777" w:rsidR="002904AF" w:rsidRPr="007D1A36" w:rsidRDefault="002904AF" w:rsidP="002904AF">
      <w:pPr>
        <w:tabs>
          <w:tab w:val="left" w:pos="851"/>
        </w:tabs>
        <w:jc w:val="both"/>
        <w:rPr>
          <w:rFonts w:ascii="Arial" w:hAnsi="Arial" w:cs="Arial"/>
        </w:rPr>
      </w:pPr>
      <w:r w:rsidRPr="007D1A36">
        <w:rPr>
          <w:rFonts w:ascii="Arial" w:hAnsi="Arial" w:cs="Arial"/>
          <w:sz w:val="18"/>
          <w:szCs w:val="18"/>
        </w:rPr>
        <w:t>(*) Le signataire doit avoir le pouvoir d’engager la personne qu’il représente.</w:t>
      </w:r>
    </w:p>
    <w:p w14:paraId="2C0F5DFC" w14:textId="77777777" w:rsidR="00332B12" w:rsidRPr="007D1A36" w:rsidRDefault="008B2A38" w:rsidP="00332B12">
      <w:pPr>
        <w:pStyle w:val="fcase1ertab"/>
        <w:tabs>
          <w:tab w:val="left" w:pos="851"/>
        </w:tabs>
        <w:ind w:left="0" w:firstLine="0"/>
        <w:rPr>
          <w:rFonts w:ascii="Arial" w:hAnsi="Arial" w:cs="Arial"/>
          <w:i/>
          <w:sz w:val="18"/>
          <w:szCs w:val="18"/>
        </w:rPr>
      </w:pPr>
      <w:r w:rsidRPr="007D1A36">
        <w:rPr>
          <w:rFonts w:ascii="Arial" w:hAnsi="Arial" w:cs="Arial"/>
          <w:b/>
          <w:sz w:val="22"/>
          <w:szCs w:val="22"/>
        </w:rPr>
        <w:br w:type="page"/>
      </w:r>
      <w:r w:rsidR="00332B12" w:rsidRPr="007D1A36">
        <w:rPr>
          <w:rFonts w:ascii="Arial" w:hAnsi="Arial" w:cs="Arial"/>
          <w:b/>
          <w:sz w:val="22"/>
          <w:szCs w:val="22"/>
        </w:rPr>
        <w:lastRenderedPageBreak/>
        <w:t xml:space="preserve">C2 – Signature du marché </w:t>
      </w:r>
      <w:r w:rsidR="00FE48C9" w:rsidRPr="007D1A36">
        <w:rPr>
          <w:rFonts w:ascii="Arial" w:hAnsi="Arial" w:cs="Arial"/>
          <w:b/>
          <w:sz w:val="22"/>
          <w:szCs w:val="22"/>
        </w:rPr>
        <w:t>public</w:t>
      </w:r>
      <w:r w:rsidR="00332B12" w:rsidRPr="007D1A36">
        <w:rPr>
          <w:rFonts w:ascii="Arial" w:hAnsi="Arial" w:cs="Arial"/>
          <w:b/>
          <w:sz w:val="22"/>
          <w:szCs w:val="22"/>
        </w:rPr>
        <w:t xml:space="preserve"> en cas de groupement :</w:t>
      </w:r>
    </w:p>
    <w:p w14:paraId="64954FC1" w14:textId="77777777" w:rsidR="00332B12" w:rsidRPr="007D1A36" w:rsidRDefault="00332B12" w:rsidP="006C4338">
      <w:pPr>
        <w:tabs>
          <w:tab w:val="left" w:pos="851"/>
        </w:tabs>
        <w:jc w:val="both"/>
        <w:rPr>
          <w:rFonts w:ascii="Arial" w:hAnsi="Arial" w:cs="Arial"/>
        </w:rPr>
      </w:pPr>
    </w:p>
    <w:p w14:paraId="4F219CB1" w14:textId="77777777" w:rsidR="009B1CD0" w:rsidRPr="007D1A36" w:rsidRDefault="002904AF" w:rsidP="00C630AD">
      <w:pPr>
        <w:tabs>
          <w:tab w:val="left" w:pos="851"/>
        </w:tabs>
        <w:jc w:val="both"/>
        <w:rPr>
          <w:rFonts w:ascii="Arial" w:hAnsi="Arial" w:cs="Arial"/>
          <w:sz w:val="18"/>
          <w:szCs w:val="18"/>
        </w:rPr>
      </w:pPr>
      <w:r w:rsidRPr="007D1A36">
        <w:rPr>
          <w:rFonts w:ascii="Arial" w:hAnsi="Arial" w:cs="Arial"/>
        </w:rPr>
        <w:t>L</w:t>
      </w:r>
      <w:r w:rsidR="00036500" w:rsidRPr="007D1A36">
        <w:rPr>
          <w:rFonts w:ascii="Arial" w:hAnsi="Arial" w:cs="Arial"/>
        </w:rPr>
        <w:t xml:space="preserve">es membres </w:t>
      </w:r>
      <w:r w:rsidRPr="007D1A36">
        <w:rPr>
          <w:rFonts w:ascii="Arial" w:hAnsi="Arial" w:cs="Arial"/>
        </w:rPr>
        <w:t xml:space="preserve">du groupement d’opérateurs économiques </w:t>
      </w:r>
      <w:r w:rsidR="00036500" w:rsidRPr="007D1A36">
        <w:rPr>
          <w:rFonts w:ascii="Arial" w:hAnsi="Arial" w:cs="Arial"/>
        </w:rPr>
        <w:t xml:space="preserve">désignent le mandataire suivant </w:t>
      </w:r>
      <w:r w:rsidR="00036500" w:rsidRPr="007D1A36">
        <w:rPr>
          <w:rFonts w:ascii="Arial" w:hAnsi="Arial" w:cs="Arial"/>
          <w:i/>
          <w:sz w:val="18"/>
          <w:szCs w:val="18"/>
        </w:rPr>
        <w:t>(</w:t>
      </w:r>
      <w:hyperlink r:id="rId12" w:history="1">
        <w:r w:rsidR="00036500" w:rsidRPr="007D1A36">
          <w:rPr>
            <w:rStyle w:val="Lienhypertexte"/>
            <w:rFonts w:ascii="Arial" w:hAnsi="Arial" w:cs="Arial"/>
            <w:i/>
            <w:sz w:val="18"/>
            <w:szCs w:val="18"/>
          </w:rPr>
          <w:t>article</w:t>
        </w:r>
        <w:r w:rsidR="009D661E" w:rsidRPr="007D1A36">
          <w:rPr>
            <w:rStyle w:val="Lienhypertexte"/>
            <w:rFonts w:ascii="Arial" w:hAnsi="Arial" w:cs="Arial"/>
            <w:i/>
            <w:sz w:val="18"/>
            <w:szCs w:val="18"/>
          </w:rPr>
          <w:t> R. 2142-23</w:t>
        </w:r>
      </w:hyperlink>
      <w:r w:rsidR="00036500" w:rsidRPr="007D1A36">
        <w:rPr>
          <w:rFonts w:ascii="Arial" w:hAnsi="Arial" w:cs="Arial"/>
          <w:i/>
          <w:sz w:val="18"/>
          <w:szCs w:val="18"/>
        </w:rPr>
        <w:t xml:space="preserve"> </w:t>
      </w:r>
      <w:r w:rsidR="00D90A00" w:rsidRPr="007D1A36">
        <w:rPr>
          <w:rFonts w:ascii="Arial" w:hAnsi="Arial" w:cs="Arial"/>
          <w:i/>
          <w:sz w:val="18"/>
          <w:szCs w:val="18"/>
        </w:rPr>
        <w:t xml:space="preserve">ou </w:t>
      </w:r>
      <w:hyperlink r:id="rId13" w:history="1">
        <w:r w:rsidR="009D661E" w:rsidRPr="007D1A36">
          <w:rPr>
            <w:rStyle w:val="Lienhypertexte"/>
            <w:rFonts w:ascii="Arial" w:hAnsi="Arial" w:cs="Arial"/>
            <w:i/>
            <w:sz w:val="18"/>
            <w:szCs w:val="18"/>
          </w:rPr>
          <w:t>article R. 2342-12</w:t>
        </w:r>
      </w:hyperlink>
      <w:r w:rsidR="009D661E" w:rsidRPr="007D1A36">
        <w:rPr>
          <w:rFonts w:ascii="Arial" w:hAnsi="Arial" w:cs="Arial"/>
          <w:i/>
          <w:sz w:val="18"/>
          <w:szCs w:val="18"/>
        </w:rPr>
        <w:t xml:space="preserve"> du code de la commande publique</w:t>
      </w:r>
      <w:r w:rsidR="00036500" w:rsidRPr="007D1A36">
        <w:rPr>
          <w:rFonts w:ascii="Arial" w:hAnsi="Arial" w:cs="Arial"/>
          <w:i/>
          <w:sz w:val="18"/>
          <w:szCs w:val="18"/>
        </w:rPr>
        <w:t>) </w:t>
      </w:r>
      <w:r w:rsidR="00036500" w:rsidRPr="007D1A36">
        <w:rPr>
          <w:rFonts w:ascii="Arial" w:hAnsi="Arial" w:cs="Arial"/>
          <w:sz w:val="18"/>
          <w:szCs w:val="18"/>
        </w:rPr>
        <w:t>:</w:t>
      </w:r>
    </w:p>
    <w:p w14:paraId="57851C9F" w14:textId="77777777" w:rsidR="00036500" w:rsidRPr="007D1A36" w:rsidRDefault="00036500" w:rsidP="005846FB">
      <w:pPr>
        <w:tabs>
          <w:tab w:val="left" w:pos="851"/>
        </w:tabs>
        <w:rPr>
          <w:rFonts w:ascii="Arial" w:hAnsi="Arial" w:cs="Arial"/>
          <w:i/>
          <w:sz w:val="18"/>
          <w:szCs w:val="18"/>
        </w:rPr>
      </w:pPr>
      <w:r w:rsidRPr="007D1A36">
        <w:rPr>
          <w:rFonts w:ascii="Arial" w:hAnsi="Arial" w:cs="Arial"/>
          <w:i/>
          <w:sz w:val="18"/>
          <w:szCs w:val="18"/>
        </w:rPr>
        <w:t>[Indiquer le nom commercial et la dénomination sociale du mandataire]</w:t>
      </w:r>
    </w:p>
    <w:p w14:paraId="28A7F64D" w14:textId="77777777" w:rsidR="009B1CD0" w:rsidRPr="007D1A36" w:rsidRDefault="009B1CD0" w:rsidP="005846FB">
      <w:pPr>
        <w:tabs>
          <w:tab w:val="left" w:pos="851"/>
        </w:tabs>
        <w:rPr>
          <w:rFonts w:ascii="Arial" w:hAnsi="Arial" w:cs="Arial"/>
        </w:rPr>
      </w:pPr>
    </w:p>
    <w:p w14:paraId="4EA0A916" w14:textId="77777777" w:rsidR="00036500" w:rsidRPr="007D1A36" w:rsidRDefault="00036500" w:rsidP="005846FB">
      <w:pPr>
        <w:tabs>
          <w:tab w:val="left" w:pos="851"/>
        </w:tabs>
        <w:rPr>
          <w:rFonts w:ascii="Arial" w:hAnsi="Arial" w:cs="Arial"/>
        </w:rPr>
      </w:pPr>
    </w:p>
    <w:p w14:paraId="048384EA" w14:textId="77777777" w:rsidR="00036500" w:rsidRPr="007D1A36" w:rsidRDefault="004A7169" w:rsidP="00710FD6">
      <w:pPr>
        <w:pStyle w:val="fcase1ertab"/>
        <w:tabs>
          <w:tab w:val="left" w:pos="851"/>
        </w:tabs>
        <w:ind w:left="0" w:firstLine="0"/>
        <w:rPr>
          <w:rFonts w:ascii="Arial" w:hAnsi="Arial" w:cs="Arial"/>
        </w:rPr>
      </w:pPr>
      <w:r w:rsidRPr="007D1A36">
        <w:rPr>
          <w:rFonts w:ascii="Arial" w:hAnsi="Arial" w:cs="Arial"/>
        </w:rPr>
        <w:t xml:space="preserve">En cas de groupement conjoint, </w:t>
      </w:r>
      <w:r w:rsidR="00036500" w:rsidRPr="007D1A36">
        <w:rPr>
          <w:rFonts w:ascii="Arial" w:hAnsi="Arial" w:cs="Arial"/>
        </w:rPr>
        <w:t xml:space="preserve">le mandataire </w:t>
      </w:r>
      <w:r w:rsidRPr="007D1A36">
        <w:rPr>
          <w:rFonts w:ascii="Arial" w:hAnsi="Arial" w:cs="Arial"/>
        </w:rPr>
        <w:t xml:space="preserve">du groupement </w:t>
      </w:r>
      <w:r w:rsidR="00036500" w:rsidRPr="007D1A36">
        <w:rPr>
          <w:rFonts w:ascii="Arial" w:hAnsi="Arial" w:cs="Arial"/>
        </w:rPr>
        <w:t>est :</w:t>
      </w:r>
    </w:p>
    <w:p w14:paraId="448EC944" w14:textId="77777777" w:rsidR="00036500" w:rsidRPr="007D1A36" w:rsidRDefault="00036500" w:rsidP="00E47798">
      <w:pPr>
        <w:pStyle w:val="fcase1ertab"/>
        <w:tabs>
          <w:tab w:val="left" w:pos="851"/>
        </w:tabs>
        <w:rPr>
          <w:rFonts w:ascii="Arial" w:hAnsi="Arial" w:cs="Arial"/>
        </w:rPr>
      </w:pPr>
      <w:r w:rsidRPr="007D1A36">
        <w:rPr>
          <w:rFonts w:ascii="Arial" w:hAnsi="Arial" w:cs="Arial"/>
          <w:i/>
          <w:iCs/>
          <w:sz w:val="18"/>
          <w:szCs w:val="18"/>
        </w:rPr>
        <w:t>(Cocher la case correspondante.)</w:t>
      </w:r>
    </w:p>
    <w:p w14:paraId="34CC21C0" w14:textId="77777777" w:rsidR="00354C04" w:rsidRPr="007D1A36" w:rsidRDefault="00354C04" w:rsidP="0083205E">
      <w:pPr>
        <w:pStyle w:val="fcase1ertab"/>
        <w:tabs>
          <w:tab w:val="clear" w:pos="426"/>
          <w:tab w:val="left" w:pos="851"/>
        </w:tabs>
        <w:spacing w:before="120"/>
        <w:ind w:left="0" w:firstLine="851"/>
        <w:rPr>
          <w:rFonts w:ascii="Arial" w:hAnsi="Arial" w:cs="Arial"/>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i/>
          <w:iCs/>
        </w:rPr>
        <w:t xml:space="preserve"> </w:t>
      </w:r>
      <w:proofErr w:type="gramStart"/>
      <w:r w:rsidRPr="007D1A36">
        <w:rPr>
          <w:rFonts w:ascii="Arial" w:hAnsi="Arial" w:cs="Arial"/>
        </w:rPr>
        <w:t>conjoint</w:t>
      </w:r>
      <w:proofErr w:type="gramEnd"/>
      <w:r w:rsidRPr="007D1A36">
        <w:rPr>
          <w:rFonts w:ascii="Arial" w:hAnsi="Arial" w:cs="Arial"/>
        </w:rPr>
        <w:tab/>
      </w:r>
      <w:r w:rsidRPr="007D1A36">
        <w:rPr>
          <w:rFonts w:ascii="Arial" w:hAnsi="Arial" w:cs="Arial"/>
        </w:rPr>
        <w:tab/>
        <w:t>OU</w:t>
      </w:r>
      <w:r w:rsidRPr="007D1A36">
        <w:rPr>
          <w:rFonts w:ascii="Arial" w:hAnsi="Arial" w:cs="Arial"/>
        </w:rPr>
        <w:tab/>
      </w:r>
      <w:r w:rsidRPr="007D1A36">
        <w:rPr>
          <w:rFonts w:ascii="Arial" w:hAnsi="Arial" w:cs="Arial"/>
        </w:rPr>
        <w:tab/>
      </w: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iCs/>
        </w:rPr>
        <w:t xml:space="preserve"> </w:t>
      </w:r>
      <w:r w:rsidRPr="007D1A36">
        <w:rPr>
          <w:rFonts w:ascii="Arial" w:hAnsi="Arial" w:cs="Arial"/>
        </w:rPr>
        <w:t>solidaire</w:t>
      </w:r>
    </w:p>
    <w:p w14:paraId="163799BF" w14:textId="77777777" w:rsidR="009B1CD0" w:rsidRPr="007D1A36" w:rsidRDefault="009B1CD0" w:rsidP="0083205E">
      <w:pPr>
        <w:tabs>
          <w:tab w:val="left" w:pos="851"/>
        </w:tabs>
        <w:rPr>
          <w:rFonts w:ascii="Arial" w:hAnsi="Arial" w:cs="Arial"/>
        </w:rPr>
      </w:pPr>
    </w:p>
    <w:p w14:paraId="3F4F4296" w14:textId="77777777" w:rsidR="002904AF" w:rsidRPr="007D1A36" w:rsidRDefault="0021527A" w:rsidP="001C733C">
      <w:pPr>
        <w:pStyle w:val="fcasegauche"/>
        <w:tabs>
          <w:tab w:val="left" w:pos="426"/>
          <w:tab w:val="left" w:pos="851"/>
        </w:tabs>
        <w:spacing w:after="0"/>
        <w:ind w:left="0" w:firstLine="0"/>
        <w:jc w:val="left"/>
        <w:rPr>
          <w:rFonts w:ascii="Arial" w:hAnsi="Arial" w:cs="Arial"/>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rPr>
        <w:t xml:space="preserve"> </w:t>
      </w:r>
      <w:r w:rsidR="001C733C" w:rsidRPr="007D1A36">
        <w:rPr>
          <w:rFonts w:ascii="Arial" w:hAnsi="Arial" w:cs="Arial"/>
        </w:rPr>
        <w:t>Les membres du groupement</w:t>
      </w:r>
      <w:r w:rsidRPr="007D1A36">
        <w:rPr>
          <w:rFonts w:ascii="Arial" w:hAnsi="Arial" w:cs="Arial"/>
        </w:rPr>
        <w:t xml:space="preserve"> ont donné mandat</w:t>
      </w:r>
      <w:r w:rsidR="007F68A6" w:rsidRPr="007D1A36">
        <w:rPr>
          <w:rFonts w:ascii="Arial" w:hAnsi="Arial" w:cs="Arial"/>
        </w:rPr>
        <w:t xml:space="preserve"> au mandataire, qui signe le présent acte d’engagement</w:t>
      </w:r>
      <w:r w:rsidR="002904AF" w:rsidRPr="007D1A36">
        <w:rPr>
          <w:rFonts w:ascii="Arial" w:hAnsi="Arial" w:cs="Arial"/>
        </w:rPr>
        <w:t> :</w:t>
      </w:r>
    </w:p>
    <w:p w14:paraId="5EBA5AEB" w14:textId="77777777" w:rsidR="001C733C" w:rsidRPr="007D1A36" w:rsidRDefault="001C733C" w:rsidP="001C733C">
      <w:pPr>
        <w:tabs>
          <w:tab w:val="left" w:pos="851"/>
        </w:tabs>
        <w:rPr>
          <w:rFonts w:ascii="Arial" w:hAnsi="Arial" w:cs="Arial"/>
        </w:rPr>
      </w:pPr>
      <w:r w:rsidRPr="007D1A36">
        <w:rPr>
          <w:rFonts w:ascii="Arial" w:hAnsi="Arial" w:cs="Arial"/>
          <w:i/>
          <w:sz w:val="18"/>
          <w:szCs w:val="18"/>
        </w:rPr>
        <w:t xml:space="preserve">(Cocher la </w:t>
      </w:r>
      <w:r w:rsidR="002904AF" w:rsidRPr="007D1A36">
        <w:rPr>
          <w:rFonts w:ascii="Arial" w:hAnsi="Arial" w:cs="Arial"/>
          <w:i/>
          <w:sz w:val="18"/>
          <w:szCs w:val="18"/>
        </w:rPr>
        <w:t xml:space="preserve">ou les </w:t>
      </w:r>
      <w:r w:rsidRPr="007D1A36">
        <w:rPr>
          <w:rFonts w:ascii="Arial" w:hAnsi="Arial" w:cs="Arial"/>
          <w:i/>
          <w:sz w:val="18"/>
          <w:szCs w:val="18"/>
        </w:rPr>
        <w:t>case</w:t>
      </w:r>
      <w:r w:rsidR="002904AF" w:rsidRPr="007D1A36">
        <w:rPr>
          <w:rFonts w:ascii="Arial" w:hAnsi="Arial" w:cs="Arial"/>
          <w:i/>
          <w:sz w:val="18"/>
          <w:szCs w:val="18"/>
        </w:rPr>
        <w:t>s</w:t>
      </w:r>
      <w:r w:rsidRPr="007D1A36">
        <w:rPr>
          <w:rFonts w:ascii="Arial" w:hAnsi="Arial" w:cs="Arial"/>
          <w:i/>
          <w:sz w:val="18"/>
          <w:szCs w:val="18"/>
        </w:rPr>
        <w:t xml:space="preserve"> correspondante</w:t>
      </w:r>
      <w:r w:rsidR="002904AF" w:rsidRPr="007D1A36">
        <w:rPr>
          <w:rFonts w:ascii="Arial" w:hAnsi="Arial" w:cs="Arial"/>
          <w:i/>
          <w:sz w:val="18"/>
          <w:szCs w:val="18"/>
        </w:rPr>
        <w:t>s</w:t>
      </w:r>
      <w:r w:rsidRPr="007D1A36">
        <w:rPr>
          <w:rFonts w:ascii="Arial" w:hAnsi="Arial" w:cs="Arial"/>
          <w:i/>
          <w:sz w:val="18"/>
          <w:szCs w:val="18"/>
        </w:rPr>
        <w:t>.)</w:t>
      </w:r>
    </w:p>
    <w:p w14:paraId="2E3ECED3" w14:textId="77777777" w:rsidR="001C733C" w:rsidRPr="007D1A36" w:rsidRDefault="001C733C" w:rsidP="001C733C">
      <w:pPr>
        <w:pStyle w:val="fcasegauche"/>
        <w:tabs>
          <w:tab w:val="left" w:pos="426"/>
          <w:tab w:val="left" w:pos="851"/>
        </w:tabs>
        <w:spacing w:after="0"/>
        <w:ind w:left="0" w:firstLine="0"/>
        <w:jc w:val="left"/>
        <w:rPr>
          <w:rFonts w:ascii="Arial" w:hAnsi="Arial" w:cs="Arial"/>
        </w:rPr>
      </w:pPr>
    </w:p>
    <w:p w14:paraId="3A914C3F" w14:textId="77777777" w:rsidR="002904AF" w:rsidRPr="007D1A36" w:rsidRDefault="001C733C" w:rsidP="009B45B9">
      <w:pPr>
        <w:tabs>
          <w:tab w:val="left" w:pos="851"/>
        </w:tabs>
        <w:ind w:left="1695" w:hanging="1695"/>
        <w:rPr>
          <w:rFonts w:ascii="Arial" w:hAnsi="Arial" w:cs="Arial"/>
        </w:rPr>
      </w:pPr>
      <w:r w:rsidRPr="007D1A36">
        <w:rPr>
          <w:rFonts w:ascii="Arial" w:hAnsi="Arial" w:cs="Arial"/>
        </w:rPr>
        <w:tab/>
      </w: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rPr>
        <w:tab/>
      </w:r>
      <w:proofErr w:type="gramStart"/>
      <w:r w:rsidR="002904AF" w:rsidRPr="007D1A36">
        <w:rPr>
          <w:rFonts w:ascii="Arial" w:hAnsi="Arial" w:cs="Arial"/>
        </w:rPr>
        <w:t>pour</w:t>
      </w:r>
      <w:proofErr w:type="gramEnd"/>
      <w:r w:rsidR="002904AF" w:rsidRPr="007D1A36">
        <w:rPr>
          <w:rFonts w:ascii="Arial" w:hAnsi="Arial" w:cs="Arial"/>
        </w:rPr>
        <w:t xml:space="preserve"> signer le présent acte d’engagement en leur nom et pour leur compte</w:t>
      </w:r>
      <w:r w:rsidR="007F68A6" w:rsidRPr="007D1A36">
        <w:rPr>
          <w:rFonts w:ascii="Arial" w:hAnsi="Arial" w:cs="Arial"/>
        </w:rPr>
        <w:t xml:space="preserve">, </w:t>
      </w:r>
      <w:r w:rsidR="0021527A" w:rsidRPr="007D1A36">
        <w:rPr>
          <w:rFonts w:ascii="Arial" w:hAnsi="Arial" w:cs="Arial"/>
        </w:rPr>
        <w:t xml:space="preserve">pour les représenter vis-à-vis de l’acheteur </w:t>
      </w:r>
      <w:r w:rsidR="007F68A6" w:rsidRPr="007D1A36">
        <w:rPr>
          <w:rFonts w:ascii="Arial" w:hAnsi="Arial" w:cs="Arial"/>
        </w:rPr>
        <w:t>et pour coordonner l’ensemble des prestations</w:t>
      </w:r>
      <w:r w:rsidR="00983FF3" w:rsidRPr="007D1A36">
        <w:rPr>
          <w:rFonts w:ascii="Arial" w:hAnsi="Arial" w:cs="Arial"/>
        </w:rPr>
        <w:t> ;</w:t>
      </w:r>
    </w:p>
    <w:p w14:paraId="7326CD52" w14:textId="77777777" w:rsidR="002904AF" w:rsidRPr="007D1A36" w:rsidRDefault="002904AF" w:rsidP="009D661E">
      <w:pPr>
        <w:tabs>
          <w:tab w:val="left" w:pos="851"/>
        </w:tabs>
        <w:ind w:left="1701"/>
        <w:rPr>
          <w:rFonts w:ascii="Arial" w:hAnsi="Arial" w:cs="Arial"/>
        </w:rPr>
      </w:pPr>
      <w:r w:rsidRPr="007D1A36">
        <w:rPr>
          <w:rFonts w:ascii="Arial" w:hAnsi="Arial" w:cs="Arial"/>
          <w:i/>
          <w:sz w:val="18"/>
          <w:szCs w:val="18"/>
        </w:rPr>
        <w:t>(</w:t>
      </w:r>
      <w:proofErr w:type="gramStart"/>
      <w:r w:rsidRPr="007D1A36">
        <w:rPr>
          <w:rFonts w:ascii="Arial" w:hAnsi="Arial" w:cs="Arial"/>
          <w:i/>
          <w:sz w:val="18"/>
          <w:szCs w:val="18"/>
        </w:rPr>
        <w:t>joindre</w:t>
      </w:r>
      <w:proofErr w:type="gramEnd"/>
      <w:r w:rsidRPr="007D1A36">
        <w:rPr>
          <w:rFonts w:ascii="Arial" w:hAnsi="Arial" w:cs="Arial"/>
          <w:i/>
          <w:sz w:val="18"/>
          <w:szCs w:val="18"/>
        </w:rPr>
        <w:t xml:space="preserve"> les pouvoirs en annexe du présent document</w:t>
      </w:r>
      <w:r w:rsidR="009D661E" w:rsidRPr="007D1A36">
        <w:rPr>
          <w:rFonts w:ascii="Arial" w:hAnsi="Arial" w:cs="Arial"/>
          <w:i/>
          <w:sz w:val="18"/>
          <w:szCs w:val="18"/>
        </w:rPr>
        <w:t xml:space="preserve"> en cas de marché public autre que de défense ou de sécurité</w:t>
      </w:r>
      <w:r w:rsidRPr="007D1A36">
        <w:rPr>
          <w:rFonts w:ascii="Arial" w:hAnsi="Arial" w:cs="Arial"/>
          <w:i/>
          <w:sz w:val="18"/>
          <w:szCs w:val="18"/>
        </w:rPr>
        <w:t>.</w:t>
      </w:r>
      <w:r w:rsidR="009D661E" w:rsidRPr="007D1A36">
        <w:rPr>
          <w:rFonts w:ascii="Arial" w:hAnsi="Arial" w:cs="Arial"/>
          <w:i/>
          <w:sz w:val="18"/>
          <w:szCs w:val="18"/>
        </w:rPr>
        <w:t xml:space="preserve"> Dans le cas contraire, ces documents ont déjà été fournis</w:t>
      </w:r>
      <w:r w:rsidRPr="007D1A36">
        <w:rPr>
          <w:rFonts w:ascii="Arial" w:hAnsi="Arial" w:cs="Arial"/>
          <w:i/>
          <w:sz w:val="18"/>
          <w:szCs w:val="18"/>
        </w:rPr>
        <w:t>)</w:t>
      </w:r>
    </w:p>
    <w:p w14:paraId="329FCB16" w14:textId="77777777" w:rsidR="002904AF" w:rsidRPr="007D1A36" w:rsidRDefault="002904AF" w:rsidP="001C733C">
      <w:pPr>
        <w:tabs>
          <w:tab w:val="left" w:pos="851"/>
        </w:tabs>
        <w:rPr>
          <w:rFonts w:ascii="Arial" w:hAnsi="Arial" w:cs="Arial"/>
        </w:rPr>
      </w:pPr>
    </w:p>
    <w:p w14:paraId="373ECE0E" w14:textId="77777777" w:rsidR="002904AF" w:rsidRPr="007D1A36" w:rsidRDefault="002904AF" w:rsidP="002904AF">
      <w:pPr>
        <w:tabs>
          <w:tab w:val="left" w:pos="851"/>
        </w:tabs>
        <w:ind w:left="1701" w:hanging="850"/>
        <w:jc w:val="both"/>
        <w:rPr>
          <w:rFonts w:ascii="Arial" w:hAnsi="Arial" w:cs="Arial"/>
          <w:iCs/>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rPr>
        <w:tab/>
      </w:r>
      <w:proofErr w:type="gramStart"/>
      <w:r w:rsidRPr="007D1A36">
        <w:rPr>
          <w:rFonts w:ascii="Arial" w:hAnsi="Arial" w:cs="Arial"/>
        </w:rPr>
        <w:t>pour</w:t>
      </w:r>
      <w:proofErr w:type="gramEnd"/>
      <w:r w:rsidRPr="007D1A36">
        <w:rPr>
          <w:rFonts w:ascii="Arial" w:hAnsi="Arial" w:cs="Arial"/>
        </w:rPr>
        <w:t xml:space="preserve"> signer, en leur nom et pour leur compte, les modifications ultérieures du mar</w:t>
      </w:r>
      <w:r w:rsidR="0021527A" w:rsidRPr="007D1A36">
        <w:rPr>
          <w:rFonts w:ascii="Arial" w:hAnsi="Arial" w:cs="Arial"/>
        </w:rPr>
        <w:t>ché public</w:t>
      </w:r>
      <w:r w:rsidRPr="007D1A36">
        <w:rPr>
          <w:rFonts w:ascii="Arial" w:hAnsi="Arial" w:cs="Arial"/>
        </w:rPr>
        <w:t> ;</w:t>
      </w:r>
    </w:p>
    <w:p w14:paraId="7F73B85D" w14:textId="77777777" w:rsidR="00BE6078" w:rsidRPr="007D1A36" w:rsidRDefault="009D661E" w:rsidP="009D661E">
      <w:pPr>
        <w:tabs>
          <w:tab w:val="left" w:pos="851"/>
        </w:tabs>
        <w:ind w:left="1701"/>
        <w:rPr>
          <w:rFonts w:ascii="Arial" w:hAnsi="Arial" w:cs="Arial"/>
        </w:rPr>
      </w:pPr>
      <w:r w:rsidRPr="007D1A36">
        <w:rPr>
          <w:rFonts w:ascii="Arial" w:hAnsi="Arial" w:cs="Arial"/>
          <w:i/>
          <w:sz w:val="18"/>
          <w:szCs w:val="18"/>
        </w:rPr>
        <w:t>(</w:t>
      </w:r>
      <w:proofErr w:type="gramStart"/>
      <w:r w:rsidRPr="007D1A36">
        <w:rPr>
          <w:rFonts w:ascii="Arial" w:hAnsi="Arial" w:cs="Arial"/>
          <w:i/>
          <w:sz w:val="18"/>
          <w:szCs w:val="18"/>
        </w:rPr>
        <w:t>joindre</w:t>
      </w:r>
      <w:proofErr w:type="gramEnd"/>
      <w:r w:rsidRPr="007D1A36">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574BA5A" w14:textId="77777777" w:rsidR="002904AF" w:rsidRPr="007D1A36" w:rsidRDefault="002904AF" w:rsidP="002904AF">
      <w:pPr>
        <w:tabs>
          <w:tab w:val="left" w:pos="851"/>
        </w:tabs>
        <w:rPr>
          <w:rFonts w:ascii="Arial" w:hAnsi="Arial" w:cs="Arial"/>
          <w:iCs/>
        </w:rPr>
      </w:pPr>
    </w:p>
    <w:p w14:paraId="3A1DDE32" w14:textId="77777777" w:rsidR="009D661E" w:rsidRPr="007D1A36" w:rsidRDefault="002904AF" w:rsidP="002904AF">
      <w:pPr>
        <w:tabs>
          <w:tab w:val="left" w:pos="851"/>
        </w:tabs>
        <w:ind w:left="1134" w:hanging="850"/>
        <w:rPr>
          <w:rFonts w:ascii="Arial" w:hAnsi="Arial" w:cs="Arial"/>
        </w:rPr>
      </w:pPr>
      <w:r w:rsidRPr="007D1A36">
        <w:rPr>
          <w:rFonts w:ascii="Arial" w:hAnsi="Arial" w:cs="Arial"/>
        </w:rPr>
        <w:tab/>
      </w: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i/>
          <w:iCs/>
        </w:rPr>
        <w:t xml:space="preserve"> </w:t>
      </w:r>
      <w:r w:rsidRPr="007D1A36">
        <w:rPr>
          <w:rFonts w:ascii="Arial" w:hAnsi="Arial" w:cs="Arial"/>
        </w:rPr>
        <w:tab/>
      </w:r>
      <w:proofErr w:type="gramStart"/>
      <w:r w:rsidRPr="007D1A36">
        <w:rPr>
          <w:rFonts w:ascii="Arial" w:hAnsi="Arial" w:cs="Arial"/>
        </w:rPr>
        <w:t>ont</w:t>
      </w:r>
      <w:proofErr w:type="gramEnd"/>
      <w:r w:rsidRPr="007D1A36">
        <w:rPr>
          <w:rFonts w:ascii="Arial" w:hAnsi="Arial" w:cs="Arial"/>
        </w:rPr>
        <w:t xml:space="preserve"> donné mandat au mandataire dans les conditions définies par les pouvoirs joints en annexe</w:t>
      </w:r>
      <w:r w:rsidR="009D661E" w:rsidRPr="007D1A36">
        <w:rPr>
          <w:rFonts w:ascii="Arial" w:hAnsi="Arial" w:cs="Arial"/>
        </w:rPr>
        <w:t>.</w:t>
      </w:r>
    </w:p>
    <w:p w14:paraId="26E1F34A" w14:textId="77777777" w:rsidR="002904AF" w:rsidRPr="007D1A36" w:rsidRDefault="009D661E" w:rsidP="009D661E">
      <w:pPr>
        <w:tabs>
          <w:tab w:val="left" w:pos="851"/>
        </w:tabs>
        <w:ind w:left="1701"/>
        <w:rPr>
          <w:rFonts w:ascii="Arial" w:hAnsi="Arial" w:cs="Arial"/>
          <w:i/>
          <w:sz w:val="18"/>
          <w:szCs w:val="18"/>
        </w:rPr>
      </w:pPr>
      <w:r w:rsidRPr="007D1A36">
        <w:rPr>
          <w:rFonts w:ascii="Arial" w:hAnsi="Arial" w:cs="Arial"/>
          <w:i/>
          <w:sz w:val="18"/>
          <w:szCs w:val="18"/>
        </w:rPr>
        <w:t>(</w:t>
      </w:r>
      <w:proofErr w:type="gramStart"/>
      <w:r w:rsidRPr="007D1A36">
        <w:rPr>
          <w:rFonts w:ascii="Arial" w:hAnsi="Arial" w:cs="Arial"/>
          <w:i/>
          <w:sz w:val="18"/>
          <w:szCs w:val="18"/>
        </w:rPr>
        <w:t>hors</w:t>
      </w:r>
      <w:proofErr w:type="gramEnd"/>
      <w:r w:rsidRPr="007D1A36">
        <w:rPr>
          <w:rFonts w:ascii="Arial" w:hAnsi="Arial" w:cs="Arial"/>
          <w:i/>
          <w:sz w:val="18"/>
          <w:szCs w:val="18"/>
        </w:rPr>
        <w:t xml:space="preserve"> cas des marchés de défense ou de sécurité dans lequel ces documents ont déjà été fournis)</w:t>
      </w:r>
      <w:r w:rsidR="002904AF" w:rsidRPr="007D1A36">
        <w:rPr>
          <w:rFonts w:ascii="Arial" w:hAnsi="Arial" w:cs="Arial"/>
          <w:i/>
          <w:sz w:val="18"/>
          <w:szCs w:val="18"/>
        </w:rPr>
        <w:t>.</w:t>
      </w:r>
    </w:p>
    <w:p w14:paraId="453F3087" w14:textId="77777777" w:rsidR="002904AF" w:rsidRPr="007D1A36" w:rsidRDefault="002904AF" w:rsidP="002904AF">
      <w:pPr>
        <w:tabs>
          <w:tab w:val="left" w:pos="851"/>
        </w:tabs>
        <w:ind w:left="1134" w:hanging="850"/>
        <w:rPr>
          <w:rFonts w:ascii="Arial" w:hAnsi="Arial" w:cs="Arial"/>
          <w:i/>
          <w:sz w:val="18"/>
          <w:szCs w:val="18"/>
        </w:rPr>
      </w:pPr>
    </w:p>
    <w:p w14:paraId="2435924C" w14:textId="77777777" w:rsidR="001C733C" w:rsidRPr="007D1A36" w:rsidRDefault="001C733C" w:rsidP="001C733C">
      <w:pPr>
        <w:tabs>
          <w:tab w:val="left" w:pos="851"/>
        </w:tabs>
        <w:rPr>
          <w:rFonts w:ascii="Arial" w:hAnsi="Arial" w:cs="Arial"/>
          <w:i/>
          <w:sz w:val="18"/>
          <w:szCs w:val="18"/>
        </w:rPr>
      </w:pPr>
    </w:p>
    <w:p w14:paraId="363A2CA0" w14:textId="77777777" w:rsidR="00036500" w:rsidRPr="007D1A36" w:rsidRDefault="0021527A" w:rsidP="006C4338">
      <w:pPr>
        <w:tabs>
          <w:tab w:val="left" w:pos="851"/>
        </w:tabs>
        <w:rPr>
          <w:rFonts w:ascii="Arial" w:hAnsi="Arial" w:cs="Arial"/>
          <w:i/>
          <w:sz w:val="18"/>
          <w:szCs w:val="18"/>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rPr>
        <w:t xml:space="preserve"> L</w:t>
      </w:r>
      <w:r w:rsidR="00036500" w:rsidRPr="007D1A36">
        <w:rPr>
          <w:rFonts w:ascii="Arial" w:hAnsi="Arial" w:cs="Arial"/>
        </w:rPr>
        <w:t>es membres du groupement</w:t>
      </w:r>
      <w:r w:rsidR="00332B12" w:rsidRPr="007D1A36">
        <w:rPr>
          <w:rFonts w:ascii="Arial" w:hAnsi="Arial" w:cs="Arial"/>
        </w:rPr>
        <w:t>, qui signent le présent acte d’engagement</w:t>
      </w:r>
      <w:r w:rsidR="00036500" w:rsidRPr="007D1A36">
        <w:rPr>
          <w:rFonts w:ascii="Arial" w:hAnsi="Arial" w:cs="Arial"/>
        </w:rPr>
        <w:t> :</w:t>
      </w:r>
    </w:p>
    <w:p w14:paraId="70CEC6BF" w14:textId="77777777" w:rsidR="00036500" w:rsidRPr="007D1A36" w:rsidRDefault="00036500" w:rsidP="006F3DF9">
      <w:pPr>
        <w:tabs>
          <w:tab w:val="left" w:pos="851"/>
        </w:tabs>
        <w:rPr>
          <w:rFonts w:ascii="Arial" w:hAnsi="Arial" w:cs="Arial"/>
        </w:rPr>
      </w:pPr>
      <w:r w:rsidRPr="007D1A36">
        <w:rPr>
          <w:rFonts w:ascii="Arial" w:hAnsi="Arial" w:cs="Arial"/>
          <w:i/>
          <w:sz w:val="18"/>
          <w:szCs w:val="18"/>
        </w:rPr>
        <w:t>(Cocher la case correspondante.)</w:t>
      </w:r>
    </w:p>
    <w:p w14:paraId="47AB784F" w14:textId="77777777" w:rsidR="00036500" w:rsidRPr="007D1A36" w:rsidRDefault="00036500" w:rsidP="005846FB">
      <w:pPr>
        <w:tabs>
          <w:tab w:val="left" w:pos="851"/>
        </w:tabs>
        <w:rPr>
          <w:rFonts w:ascii="Arial" w:hAnsi="Arial" w:cs="Arial"/>
        </w:rPr>
      </w:pPr>
    </w:p>
    <w:p w14:paraId="18335055" w14:textId="77777777" w:rsidR="00AE7831" w:rsidRPr="007D1A36" w:rsidRDefault="00AE7831" w:rsidP="009B45B9">
      <w:pPr>
        <w:tabs>
          <w:tab w:val="left" w:pos="851"/>
        </w:tabs>
        <w:ind w:left="1701" w:hanging="850"/>
        <w:jc w:val="both"/>
        <w:rPr>
          <w:rFonts w:ascii="Arial" w:hAnsi="Arial" w:cs="Arial"/>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rPr>
        <w:tab/>
      </w:r>
      <w:proofErr w:type="gramStart"/>
      <w:r w:rsidRPr="007D1A36">
        <w:rPr>
          <w:rFonts w:ascii="Arial" w:hAnsi="Arial" w:cs="Arial"/>
        </w:rPr>
        <w:t>donnent</w:t>
      </w:r>
      <w:proofErr w:type="gramEnd"/>
      <w:r w:rsidRPr="007D1A36">
        <w:rPr>
          <w:rFonts w:ascii="Arial" w:hAnsi="Arial" w:cs="Arial"/>
        </w:rPr>
        <w:t xml:space="preserve"> mandat au mandataire, qui l’accepte, pour les représenter vis-à-vis de l’acheteur et pour coordonner l’ensemble des prestations ;</w:t>
      </w:r>
    </w:p>
    <w:p w14:paraId="039D9A5C" w14:textId="77777777" w:rsidR="00AE7831" w:rsidRPr="007D1A36" w:rsidRDefault="00AE7831" w:rsidP="009B45B9">
      <w:pPr>
        <w:tabs>
          <w:tab w:val="left" w:pos="851"/>
        </w:tabs>
        <w:ind w:left="1701" w:hanging="850"/>
        <w:jc w:val="both"/>
        <w:rPr>
          <w:rFonts w:ascii="Arial" w:hAnsi="Arial" w:cs="Arial"/>
        </w:rPr>
      </w:pPr>
    </w:p>
    <w:p w14:paraId="503767DB" w14:textId="77777777" w:rsidR="00036500" w:rsidRPr="007D1A36" w:rsidRDefault="00036500" w:rsidP="009B45B9">
      <w:pPr>
        <w:tabs>
          <w:tab w:val="left" w:pos="851"/>
        </w:tabs>
        <w:ind w:left="1701" w:hanging="850"/>
        <w:jc w:val="both"/>
        <w:rPr>
          <w:rFonts w:ascii="Arial" w:hAnsi="Arial" w:cs="Arial"/>
          <w:iCs/>
        </w:rPr>
      </w:pPr>
      <w:r w:rsidRPr="007D1A36">
        <w:rPr>
          <w:rFonts w:ascii="Arial" w:hAnsi="Arial" w:cs="Arial"/>
        </w:rPr>
        <w:fldChar w:fldCharType="begin">
          <w:ffData>
            <w:name w:val=""/>
            <w:enabled/>
            <w:calcOnExit w:val="0"/>
            <w:checkBox>
              <w:size w:val="20"/>
              <w:default w:val="0"/>
            </w:checkBox>
          </w:ffData>
        </w:fldChar>
      </w:r>
      <w:r w:rsidRPr="007D1A36">
        <w:rPr>
          <w:rFonts w:ascii="Arial" w:hAnsi="Arial" w:cs="Arial"/>
        </w:rPr>
        <w:instrText xml:space="preserve"> FORMCHECKBOX </w:instrText>
      </w:r>
      <w:r w:rsidRPr="007D1A36">
        <w:rPr>
          <w:rFonts w:ascii="Arial" w:hAnsi="Arial" w:cs="Arial"/>
        </w:rPr>
      </w:r>
      <w:r w:rsidRPr="007D1A36">
        <w:rPr>
          <w:rFonts w:ascii="Arial" w:hAnsi="Arial" w:cs="Arial"/>
        </w:rPr>
        <w:fldChar w:fldCharType="separate"/>
      </w:r>
      <w:r w:rsidRPr="007D1A36">
        <w:rPr>
          <w:rFonts w:ascii="Arial" w:hAnsi="Arial" w:cs="Arial"/>
        </w:rPr>
        <w:fldChar w:fldCharType="end"/>
      </w:r>
      <w:r w:rsidRPr="007D1A36">
        <w:rPr>
          <w:rFonts w:ascii="Arial" w:hAnsi="Arial" w:cs="Arial"/>
        </w:rPr>
        <w:tab/>
      </w:r>
      <w:proofErr w:type="gramStart"/>
      <w:r w:rsidRPr="007D1A36">
        <w:rPr>
          <w:rFonts w:ascii="Arial" w:hAnsi="Arial" w:cs="Arial"/>
        </w:rPr>
        <w:t>donnent</w:t>
      </w:r>
      <w:proofErr w:type="gramEnd"/>
      <w:r w:rsidRPr="007D1A36">
        <w:rPr>
          <w:rFonts w:ascii="Arial" w:hAnsi="Arial" w:cs="Arial"/>
        </w:rPr>
        <w:t xml:space="preserve"> mandat au mandataire, qui l’accepte, pour signer, en leur nom et pour leur compte, </w:t>
      </w:r>
      <w:r w:rsidR="004A7169" w:rsidRPr="007D1A36">
        <w:rPr>
          <w:rFonts w:ascii="Arial" w:hAnsi="Arial" w:cs="Arial"/>
        </w:rPr>
        <w:t>les</w:t>
      </w:r>
      <w:r w:rsidRPr="007D1A36">
        <w:rPr>
          <w:rFonts w:ascii="Arial" w:hAnsi="Arial" w:cs="Arial"/>
        </w:rPr>
        <w:t xml:space="preserve"> modifications ultérieures du marché </w:t>
      </w:r>
      <w:r w:rsidR="00930A5C" w:rsidRPr="007D1A36">
        <w:rPr>
          <w:rFonts w:ascii="Arial" w:hAnsi="Arial" w:cs="Arial"/>
        </w:rPr>
        <w:t>public</w:t>
      </w:r>
      <w:r w:rsidRPr="007D1A36">
        <w:rPr>
          <w:rFonts w:ascii="Arial" w:hAnsi="Arial" w:cs="Arial"/>
        </w:rPr>
        <w:t> ;</w:t>
      </w:r>
    </w:p>
    <w:p w14:paraId="78980B61" w14:textId="77777777" w:rsidR="00036500" w:rsidRPr="007D1A36" w:rsidRDefault="00036500" w:rsidP="006C4338">
      <w:pPr>
        <w:tabs>
          <w:tab w:val="left" w:pos="851"/>
        </w:tabs>
        <w:rPr>
          <w:rFonts w:ascii="Arial" w:hAnsi="Arial" w:cs="Arial"/>
          <w:iCs/>
        </w:rPr>
      </w:pPr>
    </w:p>
    <w:p w14:paraId="7BF98BBC" w14:textId="77777777" w:rsidR="00036500" w:rsidRPr="007D1A36" w:rsidRDefault="00844DAA" w:rsidP="009B45B9">
      <w:pPr>
        <w:tabs>
          <w:tab w:val="left" w:pos="851"/>
        </w:tabs>
        <w:ind w:left="1134" w:hanging="850"/>
        <w:rPr>
          <w:rFonts w:ascii="Arial" w:hAnsi="Arial" w:cs="Arial"/>
          <w:i/>
          <w:sz w:val="18"/>
          <w:szCs w:val="18"/>
        </w:rPr>
      </w:pPr>
      <w:r w:rsidRPr="007D1A36">
        <w:rPr>
          <w:rFonts w:ascii="Arial" w:hAnsi="Arial" w:cs="Arial"/>
        </w:rPr>
        <w:tab/>
      </w:r>
      <w:r w:rsidR="00036500" w:rsidRPr="007D1A36">
        <w:rPr>
          <w:rFonts w:ascii="Arial" w:hAnsi="Arial" w:cs="Arial"/>
        </w:rPr>
        <w:fldChar w:fldCharType="begin">
          <w:ffData>
            <w:name w:val=""/>
            <w:enabled/>
            <w:calcOnExit w:val="0"/>
            <w:checkBox>
              <w:size w:val="20"/>
              <w:default w:val="0"/>
            </w:checkBox>
          </w:ffData>
        </w:fldChar>
      </w:r>
      <w:r w:rsidR="00036500" w:rsidRPr="007D1A36">
        <w:rPr>
          <w:rFonts w:ascii="Arial" w:hAnsi="Arial" w:cs="Arial"/>
        </w:rPr>
        <w:instrText xml:space="preserve"> FORMCHECKBOX </w:instrText>
      </w:r>
      <w:r w:rsidR="00036500" w:rsidRPr="007D1A36">
        <w:rPr>
          <w:rFonts w:ascii="Arial" w:hAnsi="Arial" w:cs="Arial"/>
        </w:rPr>
      </w:r>
      <w:r w:rsidR="00036500" w:rsidRPr="007D1A36">
        <w:rPr>
          <w:rFonts w:ascii="Arial" w:hAnsi="Arial" w:cs="Arial"/>
        </w:rPr>
        <w:fldChar w:fldCharType="separate"/>
      </w:r>
      <w:r w:rsidR="00036500" w:rsidRPr="007D1A36">
        <w:rPr>
          <w:rFonts w:ascii="Arial" w:hAnsi="Arial" w:cs="Arial"/>
        </w:rPr>
        <w:fldChar w:fldCharType="end"/>
      </w:r>
      <w:r w:rsidR="00036500" w:rsidRPr="007D1A36">
        <w:rPr>
          <w:rFonts w:ascii="Arial" w:hAnsi="Arial" w:cs="Arial"/>
          <w:i/>
          <w:iCs/>
        </w:rPr>
        <w:t xml:space="preserve"> </w:t>
      </w:r>
      <w:r w:rsidR="00036500" w:rsidRPr="007D1A36">
        <w:rPr>
          <w:rFonts w:ascii="Arial" w:hAnsi="Arial" w:cs="Arial"/>
        </w:rPr>
        <w:tab/>
      </w:r>
      <w:proofErr w:type="gramStart"/>
      <w:r w:rsidR="00036500" w:rsidRPr="007D1A36">
        <w:rPr>
          <w:rFonts w:ascii="Arial" w:hAnsi="Arial" w:cs="Arial"/>
        </w:rPr>
        <w:t>donnent</w:t>
      </w:r>
      <w:proofErr w:type="gramEnd"/>
      <w:r w:rsidR="00036500" w:rsidRPr="007D1A36">
        <w:rPr>
          <w:rFonts w:ascii="Arial" w:hAnsi="Arial" w:cs="Arial"/>
        </w:rPr>
        <w:t xml:space="preserve"> mandat au mandataire dans les conditions définies ci-dessous</w:t>
      </w:r>
      <w:r w:rsidRPr="007D1A36">
        <w:rPr>
          <w:rFonts w:ascii="Arial" w:hAnsi="Arial" w:cs="Arial"/>
        </w:rPr>
        <w:t> :</w:t>
      </w:r>
    </w:p>
    <w:p w14:paraId="2F72A31C" w14:textId="77777777" w:rsidR="00036500" w:rsidRPr="007D1A36" w:rsidRDefault="00844DAA" w:rsidP="009B45B9">
      <w:pPr>
        <w:tabs>
          <w:tab w:val="left" w:pos="851"/>
        </w:tabs>
        <w:ind w:left="1134" w:hanging="850"/>
        <w:rPr>
          <w:rFonts w:ascii="Arial" w:hAnsi="Arial" w:cs="Arial"/>
        </w:rPr>
      </w:pPr>
      <w:r w:rsidRPr="007D1A36">
        <w:rPr>
          <w:rFonts w:ascii="Arial" w:hAnsi="Arial" w:cs="Arial"/>
          <w:i/>
          <w:sz w:val="18"/>
          <w:szCs w:val="18"/>
        </w:rPr>
        <w:tab/>
      </w:r>
      <w:r w:rsidRPr="007D1A36">
        <w:rPr>
          <w:rFonts w:ascii="Arial" w:hAnsi="Arial" w:cs="Arial"/>
          <w:i/>
          <w:sz w:val="18"/>
          <w:szCs w:val="18"/>
        </w:rPr>
        <w:tab/>
      </w:r>
      <w:r w:rsidRPr="007D1A36">
        <w:rPr>
          <w:rFonts w:ascii="Arial" w:hAnsi="Arial" w:cs="Arial"/>
          <w:i/>
          <w:sz w:val="18"/>
          <w:szCs w:val="18"/>
        </w:rPr>
        <w:tab/>
      </w:r>
      <w:r w:rsidR="00036500" w:rsidRPr="007D1A36">
        <w:rPr>
          <w:rFonts w:ascii="Arial" w:hAnsi="Arial" w:cs="Arial"/>
          <w:i/>
          <w:sz w:val="18"/>
          <w:szCs w:val="18"/>
        </w:rPr>
        <w:t>(Donner des précisions sur l’étendue du mandat.)</w:t>
      </w:r>
    </w:p>
    <w:p w14:paraId="5BE82DBB" w14:textId="77777777" w:rsidR="009B1CD0" w:rsidRPr="007D1A36"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7D1A36" w14:paraId="7076633E" w14:textId="77777777" w:rsidTr="007D1A36">
        <w:tc>
          <w:tcPr>
            <w:tcW w:w="4644" w:type="dxa"/>
            <w:tcBorders>
              <w:top w:val="single" w:sz="4" w:space="0" w:color="000000"/>
              <w:left w:val="single" w:sz="4" w:space="0" w:color="000000"/>
              <w:bottom w:val="single" w:sz="4" w:space="0" w:color="000000"/>
            </w:tcBorders>
            <w:shd w:val="clear" w:color="auto" w:fill="auto"/>
            <w:vAlign w:val="center"/>
          </w:tcPr>
          <w:p w14:paraId="752F407D" w14:textId="77777777" w:rsidR="00332B12" w:rsidRPr="007D1A36" w:rsidRDefault="00332B12" w:rsidP="00B054DA">
            <w:pPr>
              <w:tabs>
                <w:tab w:val="left" w:pos="851"/>
              </w:tabs>
              <w:jc w:val="center"/>
              <w:rPr>
                <w:rFonts w:ascii="Arial" w:hAnsi="Arial" w:cs="Arial"/>
                <w:b/>
                <w:bCs/>
              </w:rPr>
            </w:pPr>
            <w:r w:rsidRPr="007D1A36">
              <w:rPr>
                <w:rFonts w:ascii="Arial" w:hAnsi="Arial" w:cs="Arial"/>
                <w:b/>
                <w:bCs/>
              </w:rPr>
              <w:t>Nom, prénom et qualité</w:t>
            </w:r>
          </w:p>
          <w:p w14:paraId="30C9E848" w14:textId="77777777" w:rsidR="00332B12" w:rsidRPr="007D1A36" w:rsidRDefault="00332B12" w:rsidP="00B054DA">
            <w:pPr>
              <w:tabs>
                <w:tab w:val="left" w:pos="851"/>
              </w:tabs>
              <w:jc w:val="center"/>
              <w:rPr>
                <w:rFonts w:ascii="Arial" w:hAnsi="Arial" w:cs="Arial"/>
                <w:b/>
                <w:bCs/>
              </w:rPr>
            </w:pPr>
            <w:proofErr w:type="gramStart"/>
            <w:r w:rsidRPr="007D1A36">
              <w:rPr>
                <w:rFonts w:ascii="Arial" w:hAnsi="Arial" w:cs="Arial"/>
                <w:b/>
                <w:bCs/>
              </w:rPr>
              <w:t>du</w:t>
            </w:r>
            <w:proofErr w:type="gramEnd"/>
            <w:r w:rsidRPr="007D1A36">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CE0E926" w14:textId="77777777" w:rsidR="00332B12" w:rsidRPr="007D1A36" w:rsidRDefault="00332B12" w:rsidP="00B054DA">
            <w:pPr>
              <w:tabs>
                <w:tab w:val="left" w:pos="851"/>
              </w:tabs>
              <w:jc w:val="center"/>
              <w:rPr>
                <w:rFonts w:ascii="Arial" w:hAnsi="Arial" w:cs="Arial"/>
                <w:b/>
                <w:bCs/>
              </w:rPr>
            </w:pPr>
            <w:r w:rsidRPr="007D1A36">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D2C38" w14:textId="77777777" w:rsidR="00332B12" w:rsidRPr="007D1A36" w:rsidRDefault="00332B12" w:rsidP="00B054DA">
            <w:pPr>
              <w:tabs>
                <w:tab w:val="left" w:pos="851"/>
              </w:tabs>
              <w:jc w:val="center"/>
              <w:rPr>
                <w:rFonts w:ascii="Arial" w:hAnsi="Arial" w:cs="Arial"/>
                <w:b/>
                <w:bCs/>
              </w:rPr>
            </w:pPr>
            <w:r w:rsidRPr="007D1A36">
              <w:rPr>
                <w:rFonts w:ascii="Arial" w:hAnsi="Arial" w:cs="Arial"/>
                <w:b/>
                <w:bCs/>
              </w:rPr>
              <w:t>Signature</w:t>
            </w:r>
          </w:p>
        </w:tc>
      </w:tr>
      <w:tr w:rsidR="00332B12" w:rsidRPr="007D1A36" w14:paraId="6982785F" w14:textId="77777777" w:rsidTr="007D1A36">
        <w:trPr>
          <w:trHeight w:val="1021"/>
        </w:trPr>
        <w:tc>
          <w:tcPr>
            <w:tcW w:w="4644" w:type="dxa"/>
            <w:tcBorders>
              <w:top w:val="single" w:sz="4" w:space="0" w:color="000000"/>
              <w:left w:val="single" w:sz="4" w:space="0" w:color="000000"/>
            </w:tcBorders>
            <w:shd w:val="clear" w:color="auto" w:fill="CCFFFF"/>
          </w:tcPr>
          <w:p w14:paraId="08CA27F4" w14:textId="77777777" w:rsidR="00332B12" w:rsidRPr="007D1A36"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E6B7ACE" w14:textId="77777777" w:rsidR="00332B12" w:rsidRPr="007D1A36"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C530F66" w14:textId="77777777" w:rsidR="00332B12" w:rsidRPr="007D1A36" w:rsidRDefault="00332B12" w:rsidP="00B054DA">
            <w:pPr>
              <w:tabs>
                <w:tab w:val="left" w:pos="851"/>
              </w:tabs>
              <w:snapToGrid w:val="0"/>
              <w:jc w:val="both"/>
              <w:rPr>
                <w:rFonts w:ascii="Arial" w:hAnsi="Arial" w:cs="Arial"/>
                <w:b/>
                <w:bCs/>
              </w:rPr>
            </w:pPr>
          </w:p>
        </w:tc>
      </w:tr>
      <w:tr w:rsidR="00332B12" w:rsidRPr="007D1A36" w14:paraId="41D45A45" w14:textId="77777777" w:rsidTr="007D1A36">
        <w:trPr>
          <w:trHeight w:val="1021"/>
        </w:trPr>
        <w:tc>
          <w:tcPr>
            <w:tcW w:w="4644" w:type="dxa"/>
            <w:tcBorders>
              <w:left w:val="single" w:sz="4" w:space="0" w:color="000000"/>
            </w:tcBorders>
            <w:shd w:val="clear" w:color="auto" w:fill="auto"/>
          </w:tcPr>
          <w:p w14:paraId="4D50B6D1" w14:textId="77777777" w:rsidR="00332B12" w:rsidRPr="007D1A36"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C8255C1" w14:textId="77777777" w:rsidR="00332B12" w:rsidRPr="007D1A36"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20A12F" w14:textId="77777777" w:rsidR="00332B12" w:rsidRPr="007D1A36" w:rsidRDefault="00332B12" w:rsidP="00B054DA">
            <w:pPr>
              <w:tabs>
                <w:tab w:val="left" w:pos="851"/>
              </w:tabs>
              <w:snapToGrid w:val="0"/>
              <w:jc w:val="both"/>
              <w:rPr>
                <w:rFonts w:ascii="Arial" w:hAnsi="Arial" w:cs="Arial"/>
                <w:b/>
                <w:bCs/>
              </w:rPr>
            </w:pPr>
          </w:p>
        </w:tc>
      </w:tr>
      <w:tr w:rsidR="00332B12" w:rsidRPr="007D1A36" w14:paraId="268306AF" w14:textId="77777777" w:rsidTr="007D1A36">
        <w:trPr>
          <w:trHeight w:val="1021"/>
        </w:trPr>
        <w:tc>
          <w:tcPr>
            <w:tcW w:w="4644" w:type="dxa"/>
            <w:tcBorders>
              <w:left w:val="single" w:sz="4" w:space="0" w:color="000000"/>
              <w:bottom w:val="single" w:sz="4" w:space="0" w:color="000000"/>
            </w:tcBorders>
            <w:shd w:val="clear" w:color="auto" w:fill="CCFFFF"/>
          </w:tcPr>
          <w:p w14:paraId="581332C5" w14:textId="77777777" w:rsidR="00332B12" w:rsidRPr="007D1A36"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38F81C3" w14:textId="77777777" w:rsidR="00332B12" w:rsidRPr="007D1A36"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371F9A4" w14:textId="77777777" w:rsidR="00332B12" w:rsidRPr="007D1A36" w:rsidRDefault="00332B12" w:rsidP="00B054DA">
            <w:pPr>
              <w:tabs>
                <w:tab w:val="left" w:pos="851"/>
              </w:tabs>
              <w:snapToGrid w:val="0"/>
              <w:jc w:val="both"/>
              <w:rPr>
                <w:rFonts w:ascii="Arial" w:hAnsi="Arial" w:cs="Arial"/>
                <w:b/>
                <w:bCs/>
              </w:rPr>
            </w:pPr>
          </w:p>
        </w:tc>
      </w:tr>
    </w:tbl>
    <w:p w14:paraId="0BA435F4" w14:textId="77777777" w:rsidR="00332B12" w:rsidRPr="007D1A36" w:rsidRDefault="00332B12" w:rsidP="00332B12">
      <w:pPr>
        <w:tabs>
          <w:tab w:val="left" w:pos="851"/>
        </w:tabs>
        <w:jc w:val="both"/>
        <w:rPr>
          <w:rFonts w:ascii="Arial" w:hAnsi="Arial" w:cs="Arial"/>
        </w:rPr>
      </w:pPr>
      <w:r w:rsidRPr="007D1A36">
        <w:rPr>
          <w:rFonts w:ascii="Arial" w:hAnsi="Arial" w:cs="Arial"/>
          <w:sz w:val="18"/>
          <w:szCs w:val="18"/>
        </w:rPr>
        <w:t>(*) Le signataire doit avoir le pouvoir d’engager la personne qu’il représente.</w:t>
      </w:r>
    </w:p>
    <w:p w14:paraId="35B684F8" w14:textId="23C1FF00" w:rsidR="007D1A36" w:rsidRPr="007D1A36" w:rsidRDefault="007D1A36">
      <w:pPr>
        <w:suppressAutoHyphens w:val="0"/>
        <w:rPr>
          <w:rFonts w:ascii="Arial" w:hAnsi="Arial" w:cs="Arial"/>
        </w:rPr>
      </w:pPr>
      <w:r w:rsidRPr="007D1A36">
        <w:rPr>
          <w:rFonts w:ascii="Arial" w:hAnsi="Arial" w:cs="Arial"/>
        </w:rPr>
        <w:br w:type="page"/>
      </w:r>
    </w:p>
    <w:p w14:paraId="64605889" w14:textId="77777777" w:rsidR="009B1CD0" w:rsidRPr="007D1A36"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D1A36" w14:paraId="4D3F63A6" w14:textId="77777777">
        <w:tc>
          <w:tcPr>
            <w:tcW w:w="10277" w:type="dxa"/>
            <w:shd w:val="clear" w:color="auto" w:fill="66CCFF"/>
          </w:tcPr>
          <w:p w14:paraId="3617E1D4" w14:textId="77777777" w:rsidR="009B1CD0" w:rsidRPr="007D1A36" w:rsidRDefault="008B2A38" w:rsidP="006B5057">
            <w:pPr>
              <w:rPr>
                <w:rFonts w:ascii="Arial" w:hAnsi="Arial" w:cs="Arial"/>
                <w:b/>
                <w:bCs/>
              </w:rPr>
            </w:pPr>
            <w:r w:rsidRPr="007D1A36">
              <w:rPr>
                <w:rFonts w:ascii="Arial" w:hAnsi="Arial" w:cs="Arial"/>
                <w:b/>
                <w:bCs/>
              </w:rPr>
              <w:br w:type="page"/>
            </w:r>
            <w:r w:rsidR="009B1CD0" w:rsidRPr="007D1A36">
              <w:rPr>
                <w:rFonts w:ascii="Arial" w:hAnsi="Arial" w:cs="Arial"/>
                <w:b/>
                <w:bCs/>
                <w:sz w:val="22"/>
                <w:szCs w:val="22"/>
              </w:rPr>
              <w:t xml:space="preserve">D - Identification </w:t>
            </w:r>
            <w:r w:rsidR="001C40C0" w:rsidRPr="007D1A36">
              <w:rPr>
                <w:rFonts w:ascii="Arial" w:hAnsi="Arial" w:cs="Arial"/>
                <w:b/>
                <w:bCs/>
                <w:sz w:val="22"/>
                <w:szCs w:val="22"/>
              </w:rPr>
              <w:t>et signature de l’acheteur</w:t>
            </w:r>
            <w:r w:rsidR="009B1CD0" w:rsidRPr="007D1A36">
              <w:rPr>
                <w:rFonts w:ascii="Arial" w:hAnsi="Arial" w:cs="Arial"/>
                <w:b/>
                <w:bCs/>
                <w:sz w:val="22"/>
                <w:szCs w:val="22"/>
              </w:rPr>
              <w:t>.</w:t>
            </w:r>
          </w:p>
        </w:tc>
      </w:tr>
    </w:tbl>
    <w:p w14:paraId="13DEA4C9" w14:textId="77777777" w:rsidR="009B1CD0" w:rsidRPr="007D1A36" w:rsidRDefault="009B1CD0" w:rsidP="006C4338">
      <w:pPr>
        <w:tabs>
          <w:tab w:val="left" w:pos="851"/>
        </w:tabs>
        <w:rPr>
          <w:rFonts w:ascii="Arial" w:hAnsi="Arial" w:cs="Arial"/>
        </w:rPr>
      </w:pPr>
    </w:p>
    <w:p w14:paraId="28CA7674" w14:textId="77777777" w:rsidR="005D6F9A" w:rsidRPr="007D1A36" w:rsidRDefault="005D6F9A" w:rsidP="005D6F9A">
      <w:pPr>
        <w:numPr>
          <w:ilvl w:val="0"/>
          <w:numId w:val="1"/>
        </w:numPr>
        <w:suppressAutoHyphens w:val="0"/>
        <w:jc w:val="both"/>
        <w:rPr>
          <w:rFonts w:ascii="Arial" w:hAnsi="Arial" w:cs="Arial"/>
          <w:b/>
          <w:bCs/>
          <w:lang w:eastAsia="fr-FR"/>
        </w:rPr>
      </w:pPr>
      <w:r w:rsidRPr="007D1A36">
        <w:rPr>
          <w:rFonts w:ascii="Arial" w:hAnsi="Arial" w:cs="Arial"/>
          <w:b/>
          <w:bCs/>
          <w:lang w:eastAsia="fr-FR"/>
        </w:rPr>
        <w:t>France Education International (FEI)</w:t>
      </w:r>
    </w:p>
    <w:p w14:paraId="7A2F1781" w14:textId="77777777" w:rsidR="005D6F9A" w:rsidRPr="007D1A36" w:rsidRDefault="005D6F9A" w:rsidP="005D6F9A">
      <w:pPr>
        <w:numPr>
          <w:ilvl w:val="0"/>
          <w:numId w:val="1"/>
        </w:numPr>
        <w:suppressAutoHyphens w:val="0"/>
        <w:jc w:val="both"/>
        <w:rPr>
          <w:rFonts w:ascii="Arial" w:hAnsi="Arial" w:cs="Arial"/>
          <w:b/>
          <w:bCs/>
          <w:lang w:eastAsia="fr-FR"/>
        </w:rPr>
      </w:pPr>
      <w:r w:rsidRPr="007D1A36">
        <w:rPr>
          <w:rFonts w:ascii="Arial" w:hAnsi="Arial" w:cs="Arial"/>
          <w:b/>
          <w:bCs/>
          <w:lang w:eastAsia="fr-FR"/>
        </w:rPr>
        <w:t>1, avenue Léon Journault</w:t>
      </w:r>
    </w:p>
    <w:p w14:paraId="7BA5A81F" w14:textId="77777777" w:rsidR="005D6F9A" w:rsidRPr="007D1A36" w:rsidRDefault="005D6F9A" w:rsidP="005D6F9A">
      <w:pPr>
        <w:numPr>
          <w:ilvl w:val="0"/>
          <w:numId w:val="1"/>
        </w:numPr>
        <w:suppressAutoHyphens w:val="0"/>
        <w:jc w:val="both"/>
        <w:rPr>
          <w:rFonts w:ascii="Arial" w:hAnsi="Arial" w:cs="Arial"/>
          <w:b/>
          <w:bCs/>
          <w:lang w:eastAsia="fr-FR"/>
        </w:rPr>
      </w:pPr>
      <w:r w:rsidRPr="007D1A36">
        <w:rPr>
          <w:rFonts w:ascii="Arial" w:hAnsi="Arial" w:cs="Arial"/>
          <w:b/>
          <w:bCs/>
          <w:lang w:eastAsia="fr-FR"/>
        </w:rPr>
        <w:t>92318 Sèvres cedex</w:t>
      </w:r>
    </w:p>
    <w:p w14:paraId="1D2F9BA2" w14:textId="77777777" w:rsidR="005D6F9A" w:rsidRPr="007D1A36" w:rsidRDefault="005D6F9A" w:rsidP="005D6F9A">
      <w:pPr>
        <w:numPr>
          <w:ilvl w:val="0"/>
          <w:numId w:val="1"/>
        </w:numPr>
        <w:suppressAutoHyphens w:val="0"/>
        <w:jc w:val="both"/>
        <w:rPr>
          <w:rFonts w:ascii="Arial" w:hAnsi="Arial" w:cs="Arial"/>
          <w:b/>
          <w:bCs/>
          <w:lang w:eastAsia="fr-FR"/>
        </w:rPr>
      </w:pPr>
      <w:r w:rsidRPr="007D1A36">
        <w:rPr>
          <w:rFonts w:ascii="Arial" w:hAnsi="Arial" w:cs="Arial"/>
          <w:b/>
          <w:bCs/>
          <w:lang w:eastAsia="fr-FR"/>
        </w:rPr>
        <w:t>Téléphone : 01.45.07.60.00</w:t>
      </w:r>
    </w:p>
    <w:p w14:paraId="2CAA0834" w14:textId="77777777" w:rsidR="005D6F9A" w:rsidRPr="007D1A36" w:rsidRDefault="005D6F9A" w:rsidP="005D6F9A">
      <w:pPr>
        <w:numPr>
          <w:ilvl w:val="0"/>
          <w:numId w:val="1"/>
        </w:numPr>
        <w:suppressAutoHyphens w:val="0"/>
        <w:rPr>
          <w:rFonts w:ascii="Arial" w:hAnsi="Arial" w:cs="Arial"/>
          <w:b/>
          <w:bCs/>
          <w:iCs/>
          <w:lang w:val="de-DE" w:eastAsia="fr-FR"/>
        </w:rPr>
      </w:pPr>
      <w:r w:rsidRPr="007D1A36">
        <w:rPr>
          <w:rFonts w:ascii="Arial" w:hAnsi="Arial" w:cs="Arial"/>
          <w:b/>
          <w:bCs/>
          <w:iCs/>
          <w:lang w:val="de-DE" w:eastAsia="fr-FR"/>
        </w:rPr>
        <w:t>Adresse Internet (URL</w:t>
      </w:r>
      <w:proofErr w:type="gramStart"/>
      <w:r w:rsidRPr="007D1A36">
        <w:rPr>
          <w:rFonts w:ascii="Arial" w:hAnsi="Arial" w:cs="Arial"/>
          <w:b/>
          <w:bCs/>
          <w:iCs/>
          <w:lang w:val="de-DE" w:eastAsia="fr-FR"/>
        </w:rPr>
        <w:t>) :</w:t>
      </w:r>
      <w:proofErr w:type="gramEnd"/>
      <w:r w:rsidRPr="007D1A36">
        <w:rPr>
          <w:rFonts w:ascii="Arial" w:hAnsi="Arial" w:cs="Arial"/>
          <w:b/>
          <w:bCs/>
          <w:iCs/>
          <w:lang w:val="de-DE" w:eastAsia="fr-FR"/>
        </w:rPr>
        <w:t xml:space="preserve"> </w:t>
      </w:r>
      <w:hyperlink w:history="1">
        <w:r w:rsidRPr="007D1A36">
          <w:rPr>
            <w:rStyle w:val="Lienhypertexte"/>
            <w:rFonts w:ascii="Arial" w:hAnsi="Arial" w:cs="Arial"/>
            <w:b/>
            <w:bCs/>
            <w:iCs/>
            <w:color w:val="auto"/>
            <w:lang w:val="de-DE" w:eastAsia="fr-FR"/>
          </w:rPr>
          <w:t xml:space="preserve">http://www.france-education-international.fr </w:t>
        </w:r>
      </w:hyperlink>
    </w:p>
    <w:p w14:paraId="1209708F" w14:textId="77777777" w:rsidR="005D6F9A" w:rsidRPr="007D1A36" w:rsidRDefault="005D6F9A" w:rsidP="005D6F9A">
      <w:pPr>
        <w:suppressAutoHyphens w:val="0"/>
        <w:rPr>
          <w:rFonts w:ascii="Arial" w:hAnsi="Arial" w:cs="Arial"/>
          <w:bCs/>
          <w:iCs/>
          <w:sz w:val="18"/>
          <w:szCs w:val="18"/>
          <w:lang w:eastAsia="fr-FR"/>
        </w:rPr>
      </w:pPr>
    </w:p>
    <w:p w14:paraId="0F2FE43C" w14:textId="7B4A9B9D" w:rsidR="005D6F9A" w:rsidRPr="007D1A36" w:rsidRDefault="005D6F9A" w:rsidP="005D6F9A">
      <w:pPr>
        <w:suppressAutoHyphens w:val="0"/>
        <w:rPr>
          <w:rFonts w:ascii="Arial" w:hAnsi="Arial" w:cs="Arial"/>
          <w:b/>
          <w:bCs/>
          <w:iCs/>
          <w:sz w:val="18"/>
          <w:szCs w:val="18"/>
          <w:lang w:eastAsia="fr-FR"/>
        </w:rPr>
      </w:pPr>
      <w:r w:rsidRPr="007D1A36">
        <w:rPr>
          <w:rFonts w:ascii="Arial" w:hAnsi="Arial" w:cs="Arial"/>
          <w:b/>
          <w:bCs/>
          <w:iCs/>
          <w:sz w:val="18"/>
          <w:szCs w:val="18"/>
          <w:lang w:eastAsia="fr-FR"/>
        </w:rPr>
        <w:t xml:space="preserve">Courriel : </w:t>
      </w:r>
      <w:hyperlink r:id="rId14" w:history="1">
        <w:r w:rsidRPr="007D1A36">
          <w:rPr>
            <w:rStyle w:val="Lienhypertexte"/>
            <w:rFonts w:ascii="Arial" w:hAnsi="Arial" w:cs="Arial"/>
            <w:b/>
            <w:bCs/>
            <w:iCs/>
            <w:color w:val="auto"/>
            <w:sz w:val="18"/>
            <w:szCs w:val="18"/>
            <w:lang w:eastAsia="fr-FR"/>
          </w:rPr>
          <w:t>marches@france-education-international.fr</w:t>
        </w:r>
      </w:hyperlink>
      <w:r w:rsidRPr="007D1A36">
        <w:rPr>
          <w:rFonts w:ascii="Arial" w:hAnsi="Arial" w:cs="Arial"/>
          <w:b/>
          <w:bCs/>
          <w:iCs/>
          <w:sz w:val="18"/>
          <w:szCs w:val="18"/>
          <w:lang w:eastAsia="fr-FR"/>
        </w:rPr>
        <w:t xml:space="preserve"> </w:t>
      </w:r>
    </w:p>
    <w:p w14:paraId="3B5393CF" w14:textId="77777777" w:rsidR="005D6F9A" w:rsidRPr="007D1A36" w:rsidRDefault="005D6F9A" w:rsidP="005D6F9A">
      <w:pPr>
        <w:pStyle w:val="En-tte"/>
        <w:tabs>
          <w:tab w:val="clear" w:pos="4536"/>
          <w:tab w:val="clear" w:pos="9072"/>
          <w:tab w:val="left" w:pos="851"/>
        </w:tabs>
        <w:jc w:val="both"/>
        <w:rPr>
          <w:rFonts w:ascii="Arial" w:hAnsi="Arial" w:cs="Arial"/>
        </w:rPr>
      </w:pPr>
    </w:p>
    <w:p w14:paraId="105A4704" w14:textId="59ADF25C" w:rsidR="005D6F9A" w:rsidRPr="007D1A36" w:rsidRDefault="005D6F9A" w:rsidP="005D6F9A">
      <w:pPr>
        <w:tabs>
          <w:tab w:val="left" w:pos="426"/>
          <w:tab w:val="left" w:pos="851"/>
          <w:tab w:val="left" w:pos="5103"/>
        </w:tabs>
        <w:jc w:val="both"/>
        <w:rPr>
          <w:rFonts w:ascii="Arial" w:hAnsi="Arial" w:cs="Arial"/>
          <w:i/>
          <w:sz w:val="18"/>
          <w:szCs w:val="18"/>
        </w:rPr>
      </w:pPr>
      <w:r w:rsidRPr="007D1A36">
        <w:rPr>
          <w:rFonts w:ascii="Arial" w:eastAsia="Wingdings" w:hAnsi="Arial" w:cs="Arial"/>
          <w:b/>
          <w:color w:val="66CCFF"/>
          <w:spacing w:val="-10"/>
        </w:rPr>
        <w:t></w:t>
      </w:r>
      <w:r w:rsidRPr="007D1A36">
        <w:rPr>
          <w:rFonts w:ascii="Arial" w:eastAsia="Arial" w:hAnsi="Arial" w:cs="Arial"/>
          <w:b/>
          <w:spacing w:val="-10"/>
        </w:rPr>
        <w:t xml:space="preserve"> </w:t>
      </w:r>
      <w:r w:rsidRPr="007D1A36">
        <w:rPr>
          <w:rFonts w:ascii="Arial" w:hAnsi="Arial" w:cs="Arial"/>
        </w:rPr>
        <w:t xml:space="preserve">Nom, prénom, qualité du signataire du marché public </w:t>
      </w:r>
      <w:r w:rsidR="006D1DF9" w:rsidRPr="006D1DF9">
        <w:rPr>
          <w:rFonts w:ascii="Arial" w:hAnsi="Arial" w:cs="Arial"/>
        </w:rPr>
        <w:t>MAR2</w:t>
      </w:r>
      <w:r w:rsidR="00F42BD0">
        <w:rPr>
          <w:rFonts w:ascii="Arial" w:hAnsi="Arial" w:cs="Arial"/>
        </w:rPr>
        <w:t>5-16</w:t>
      </w:r>
      <w:r w:rsidRPr="007D1A36">
        <w:rPr>
          <w:rFonts w:ascii="Arial" w:hAnsi="Arial" w:cs="Arial"/>
        </w:rPr>
        <w:t xml:space="preserve"> :</w:t>
      </w:r>
    </w:p>
    <w:p w14:paraId="72631D9F" w14:textId="77777777" w:rsidR="005D6F9A" w:rsidRPr="007D1A36" w:rsidRDefault="005D6F9A" w:rsidP="005D6F9A">
      <w:pPr>
        <w:tabs>
          <w:tab w:val="left" w:pos="851"/>
        </w:tabs>
        <w:jc w:val="both"/>
        <w:rPr>
          <w:rFonts w:ascii="Arial" w:hAnsi="Arial" w:cs="Arial"/>
        </w:rPr>
      </w:pPr>
      <w:r w:rsidRPr="007D1A36">
        <w:rPr>
          <w:rFonts w:ascii="Arial" w:hAnsi="Arial" w:cs="Arial"/>
          <w:i/>
          <w:sz w:val="18"/>
          <w:szCs w:val="18"/>
        </w:rPr>
        <w:t>(Le signataire doit avoir le pouvoir d’engager la personne qu’il représente.)</w:t>
      </w:r>
    </w:p>
    <w:p w14:paraId="5F744D4D" w14:textId="77777777" w:rsidR="005D6F9A" w:rsidRPr="007D1A36" w:rsidRDefault="005D6F9A" w:rsidP="005D6F9A">
      <w:pPr>
        <w:tabs>
          <w:tab w:val="left" w:pos="851"/>
        </w:tabs>
        <w:jc w:val="both"/>
        <w:rPr>
          <w:rFonts w:ascii="Arial" w:hAnsi="Arial" w:cs="Arial"/>
        </w:rPr>
      </w:pPr>
    </w:p>
    <w:p w14:paraId="0BC67C96" w14:textId="66CC8C54" w:rsidR="005D6F9A" w:rsidRPr="004E3FFB" w:rsidRDefault="005D6F9A" w:rsidP="005D6F9A">
      <w:pPr>
        <w:tabs>
          <w:tab w:val="left" w:pos="851"/>
        </w:tabs>
        <w:jc w:val="both"/>
        <w:rPr>
          <w:rFonts w:ascii="Arial" w:hAnsi="Arial" w:cs="Arial"/>
          <w:b/>
        </w:rPr>
      </w:pPr>
      <w:r w:rsidRPr="004E3FFB">
        <w:rPr>
          <w:rFonts w:ascii="Arial" w:hAnsi="Arial" w:cs="Arial"/>
          <w:b/>
        </w:rPr>
        <w:t xml:space="preserve">Monsieur </w:t>
      </w:r>
      <w:r w:rsidR="00A640F5">
        <w:rPr>
          <w:rFonts w:ascii="Arial" w:hAnsi="Arial" w:cs="Arial"/>
          <w:b/>
        </w:rPr>
        <w:t>Olivier BRANDOUY</w:t>
      </w:r>
    </w:p>
    <w:p w14:paraId="58A63266" w14:textId="77777777" w:rsidR="005D6F9A" w:rsidRPr="004E3FFB" w:rsidRDefault="005D6F9A" w:rsidP="005D6F9A">
      <w:pPr>
        <w:tabs>
          <w:tab w:val="left" w:pos="426"/>
          <w:tab w:val="left" w:pos="5103"/>
        </w:tabs>
        <w:suppressAutoHyphens w:val="0"/>
        <w:rPr>
          <w:rFonts w:ascii="Arial" w:hAnsi="Arial" w:cs="Arial"/>
          <w:b/>
          <w:lang w:eastAsia="fr-FR"/>
        </w:rPr>
      </w:pPr>
      <w:r w:rsidRPr="004E3FFB">
        <w:rPr>
          <w:rFonts w:ascii="Arial" w:hAnsi="Arial" w:cs="Arial"/>
          <w:b/>
          <w:lang w:eastAsia="fr-FR"/>
        </w:rPr>
        <w:t xml:space="preserve">Représentant du Pouvoir Adjudicateur </w:t>
      </w:r>
    </w:p>
    <w:p w14:paraId="7AE85DD3" w14:textId="6921A2E4" w:rsidR="005D6F9A" w:rsidRPr="004E3FFB" w:rsidRDefault="005D6F9A" w:rsidP="005D6F9A">
      <w:pPr>
        <w:tabs>
          <w:tab w:val="left" w:pos="851"/>
        </w:tabs>
        <w:jc w:val="both"/>
        <w:rPr>
          <w:rFonts w:ascii="Arial" w:hAnsi="Arial" w:cs="Arial"/>
          <w:b/>
        </w:rPr>
      </w:pPr>
      <w:r w:rsidRPr="004E3FFB">
        <w:rPr>
          <w:rFonts w:ascii="Arial" w:hAnsi="Arial" w:cs="Arial"/>
          <w:b/>
        </w:rPr>
        <w:t xml:space="preserve">Directeur général de FEI </w:t>
      </w:r>
    </w:p>
    <w:p w14:paraId="3F6461A3" w14:textId="77777777" w:rsidR="005D6F9A" w:rsidRPr="007D1A36" w:rsidRDefault="005D6F9A" w:rsidP="005D6F9A">
      <w:pPr>
        <w:tabs>
          <w:tab w:val="left" w:pos="851"/>
        </w:tabs>
        <w:jc w:val="both"/>
        <w:rPr>
          <w:rFonts w:ascii="Arial" w:hAnsi="Arial" w:cs="Arial"/>
        </w:rPr>
      </w:pPr>
    </w:p>
    <w:p w14:paraId="090278F8" w14:textId="77777777" w:rsidR="005D6F9A" w:rsidRPr="007D1A36" w:rsidRDefault="005D6F9A" w:rsidP="005D6F9A">
      <w:pPr>
        <w:tabs>
          <w:tab w:val="left" w:pos="851"/>
        </w:tabs>
        <w:jc w:val="both"/>
        <w:rPr>
          <w:rFonts w:ascii="Arial" w:hAnsi="Arial" w:cs="Arial"/>
          <w:i/>
          <w:sz w:val="18"/>
          <w:szCs w:val="18"/>
        </w:rPr>
      </w:pPr>
      <w:r w:rsidRPr="007D1A36">
        <w:rPr>
          <w:rFonts w:ascii="Arial" w:eastAsia="Wingdings" w:hAnsi="Arial" w:cs="Arial"/>
          <w:b/>
          <w:color w:val="66CCFF"/>
          <w:spacing w:val="-10"/>
        </w:rPr>
        <w:t></w:t>
      </w:r>
      <w:r w:rsidRPr="007D1A36">
        <w:rPr>
          <w:rFonts w:ascii="Arial" w:eastAsia="Arial" w:hAnsi="Arial" w:cs="Arial"/>
          <w:spacing w:val="-10"/>
        </w:rPr>
        <w:t xml:space="preserve"> </w:t>
      </w:r>
      <w:r w:rsidRPr="007D1A36">
        <w:rPr>
          <w:rFonts w:ascii="Arial" w:hAnsi="Arial" w:cs="Arial"/>
        </w:rPr>
        <w:t>Personne habilitée à donner les renseignements prévus à l’article 130 du décret n° 2016-360 du 25 mars 2016 relatif aux marchés publics :</w:t>
      </w:r>
    </w:p>
    <w:p w14:paraId="3EE771E6" w14:textId="77777777" w:rsidR="005D6F9A" w:rsidRPr="007D1A36" w:rsidRDefault="005D6F9A" w:rsidP="005D6F9A">
      <w:pPr>
        <w:tabs>
          <w:tab w:val="left" w:pos="851"/>
        </w:tabs>
        <w:jc w:val="both"/>
        <w:rPr>
          <w:rFonts w:ascii="Arial" w:hAnsi="Arial" w:cs="Arial"/>
        </w:rPr>
      </w:pPr>
      <w:r w:rsidRPr="007D1A36">
        <w:rPr>
          <w:rFonts w:ascii="Arial" w:hAnsi="Arial" w:cs="Arial"/>
          <w:i/>
          <w:sz w:val="18"/>
          <w:szCs w:val="18"/>
        </w:rPr>
        <w:t>(Indiquer l’identité de la personne, ses adresses postale et électronique, ses numéros de téléphone et de télécopie.)</w:t>
      </w:r>
    </w:p>
    <w:p w14:paraId="50095A0C" w14:textId="77777777" w:rsidR="005D6F9A" w:rsidRPr="007D1A36" w:rsidRDefault="005D6F9A" w:rsidP="005D6F9A">
      <w:pPr>
        <w:tabs>
          <w:tab w:val="left" w:pos="851"/>
        </w:tabs>
        <w:jc w:val="both"/>
        <w:rPr>
          <w:rFonts w:ascii="Arial" w:hAnsi="Arial" w:cs="Arial"/>
        </w:rPr>
      </w:pPr>
    </w:p>
    <w:p w14:paraId="11D061DE" w14:textId="77777777" w:rsidR="005D6F9A" w:rsidRPr="007D1A36" w:rsidRDefault="005D6F9A" w:rsidP="005D6F9A">
      <w:pPr>
        <w:tabs>
          <w:tab w:val="left" w:pos="426"/>
          <w:tab w:val="left" w:pos="5103"/>
        </w:tabs>
        <w:suppressAutoHyphens w:val="0"/>
        <w:rPr>
          <w:rFonts w:ascii="Arial" w:hAnsi="Arial" w:cs="Arial"/>
          <w:b/>
          <w:lang w:eastAsia="fr-FR"/>
        </w:rPr>
      </w:pPr>
      <w:r w:rsidRPr="007D1A36">
        <w:rPr>
          <w:rFonts w:ascii="Arial" w:hAnsi="Arial" w:cs="Arial"/>
          <w:b/>
          <w:lang w:eastAsia="fr-FR"/>
        </w:rPr>
        <w:t>Madame Magali VIGNERON</w:t>
      </w:r>
    </w:p>
    <w:p w14:paraId="02473D85" w14:textId="77777777" w:rsidR="005D6F9A" w:rsidRPr="007D1A36" w:rsidRDefault="005D6F9A" w:rsidP="005D6F9A">
      <w:pPr>
        <w:tabs>
          <w:tab w:val="left" w:pos="426"/>
          <w:tab w:val="left" w:pos="5103"/>
        </w:tabs>
        <w:suppressAutoHyphens w:val="0"/>
        <w:rPr>
          <w:rFonts w:ascii="Arial" w:hAnsi="Arial" w:cs="Arial"/>
          <w:b/>
          <w:lang w:eastAsia="fr-FR"/>
        </w:rPr>
      </w:pPr>
      <w:r w:rsidRPr="007D1A36">
        <w:rPr>
          <w:rFonts w:ascii="Arial" w:hAnsi="Arial" w:cs="Arial"/>
          <w:b/>
          <w:lang w:eastAsia="fr-FR"/>
        </w:rPr>
        <w:t xml:space="preserve">Représentante du Pouvoir Adjudicateur </w:t>
      </w:r>
    </w:p>
    <w:p w14:paraId="020FCFD1" w14:textId="77777777" w:rsidR="005D6F9A" w:rsidRPr="007D1A36" w:rsidRDefault="005D6F9A" w:rsidP="005D6F9A">
      <w:pPr>
        <w:pStyle w:val="fcase2metab"/>
        <w:ind w:left="0" w:firstLine="0"/>
        <w:rPr>
          <w:rFonts w:ascii="Arial" w:hAnsi="Arial" w:cs="Arial"/>
          <w:b/>
          <w:lang w:eastAsia="fr-FR"/>
        </w:rPr>
      </w:pPr>
      <w:r w:rsidRPr="007D1A36">
        <w:rPr>
          <w:rFonts w:ascii="Arial" w:hAnsi="Arial" w:cs="Arial"/>
          <w:b/>
          <w:lang w:eastAsia="fr-FR"/>
        </w:rPr>
        <w:t xml:space="preserve">Secrétaire Générale et Ordonnateur délégué </w:t>
      </w:r>
      <w:r w:rsidRPr="007D1A36">
        <w:rPr>
          <w:rFonts w:ascii="Arial" w:hAnsi="Arial" w:cs="Arial"/>
          <w:b/>
        </w:rPr>
        <w:t xml:space="preserve">de FEI </w:t>
      </w:r>
      <w:r w:rsidRPr="007D1A36">
        <w:rPr>
          <w:rFonts w:ascii="Arial" w:hAnsi="Arial" w:cs="Arial"/>
          <w:b/>
          <w:lang w:eastAsia="fr-FR"/>
        </w:rPr>
        <w:t>(conformément à la décision du 01/09/2017)</w:t>
      </w:r>
    </w:p>
    <w:p w14:paraId="33A436C2" w14:textId="77777777" w:rsidR="005D6F9A" w:rsidRPr="007D1A36" w:rsidRDefault="005D6F9A" w:rsidP="005D6F9A">
      <w:pPr>
        <w:tabs>
          <w:tab w:val="left" w:pos="426"/>
          <w:tab w:val="left" w:pos="5103"/>
        </w:tabs>
        <w:suppressAutoHyphens w:val="0"/>
        <w:rPr>
          <w:rFonts w:ascii="Arial" w:hAnsi="Arial" w:cs="Arial"/>
        </w:rPr>
      </w:pPr>
    </w:p>
    <w:p w14:paraId="3DD572EF" w14:textId="77777777" w:rsidR="005D6F9A" w:rsidRPr="007D1A36" w:rsidRDefault="005D6F9A" w:rsidP="005D6F9A">
      <w:pPr>
        <w:tabs>
          <w:tab w:val="left" w:pos="720"/>
          <w:tab w:val="left" w:pos="851"/>
        </w:tabs>
        <w:jc w:val="both"/>
        <w:rPr>
          <w:rFonts w:ascii="Arial" w:hAnsi="Arial" w:cs="Arial"/>
          <w:i/>
          <w:iCs/>
          <w:sz w:val="18"/>
          <w:szCs w:val="18"/>
        </w:rPr>
      </w:pPr>
      <w:proofErr w:type="gramStart"/>
      <w:r w:rsidRPr="007D1A36">
        <w:rPr>
          <w:rFonts w:ascii="Arial" w:eastAsia="Wingdings" w:hAnsi="Arial" w:cs="Arial"/>
          <w:b/>
          <w:color w:val="66CCFF"/>
          <w:spacing w:val="-10"/>
        </w:rPr>
        <w:t></w:t>
      </w:r>
      <w:r w:rsidRPr="007D1A36">
        <w:rPr>
          <w:rFonts w:ascii="Arial" w:eastAsia="Arial" w:hAnsi="Arial" w:cs="Arial"/>
          <w:b/>
          <w:spacing w:val="-10"/>
        </w:rPr>
        <w:t xml:space="preserve">  </w:t>
      </w:r>
      <w:r w:rsidRPr="007D1A36">
        <w:rPr>
          <w:rFonts w:ascii="Arial" w:hAnsi="Arial" w:cs="Arial"/>
        </w:rPr>
        <w:t>Désignation</w:t>
      </w:r>
      <w:proofErr w:type="gramEnd"/>
      <w:r w:rsidRPr="007D1A36">
        <w:rPr>
          <w:rFonts w:ascii="Arial" w:hAnsi="Arial" w:cs="Arial"/>
        </w:rPr>
        <w:t>, adresse, numéro de téléphone du comptable assignataire :</w:t>
      </w:r>
    </w:p>
    <w:p w14:paraId="40A71171" w14:textId="77777777" w:rsidR="005D6F9A" w:rsidRPr="007D1A36" w:rsidRDefault="005D6F9A" w:rsidP="005D6F9A">
      <w:pPr>
        <w:tabs>
          <w:tab w:val="left" w:pos="720"/>
          <w:tab w:val="left" w:pos="851"/>
        </w:tabs>
        <w:jc w:val="both"/>
        <w:rPr>
          <w:rFonts w:ascii="Arial" w:hAnsi="Arial" w:cs="Arial"/>
        </w:rPr>
      </w:pPr>
      <w:r w:rsidRPr="007D1A36">
        <w:rPr>
          <w:rFonts w:ascii="Arial" w:hAnsi="Arial" w:cs="Arial"/>
          <w:i/>
          <w:iCs/>
          <w:sz w:val="18"/>
          <w:szCs w:val="18"/>
        </w:rPr>
        <w:t>(Joindre une annexe récapitulative en cas de pluralité de comptables.)</w:t>
      </w:r>
    </w:p>
    <w:p w14:paraId="6454F4FD" w14:textId="77777777" w:rsidR="005D6F9A" w:rsidRPr="007D1A36" w:rsidRDefault="005D6F9A" w:rsidP="005D6F9A">
      <w:pPr>
        <w:tabs>
          <w:tab w:val="left" w:pos="426"/>
          <w:tab w:val="left" w:pos="851"/>
        </w:tabs>
        <w:suppressAutoHyphens w:val="0"/>
        <w:jc w:val="both"/>
        <w:rPr>
          <w:rFonts w:ascii="Arial" w:hAnsi="Arial" w:cs="Arial"/>
          <w:lang w:eastAsia="fr-FR"/>
        </w:rPr>
      </w:pPr>
    </w:p>
    <w:p w14:paraId="2A477F0E" w14:textId="77777777" w:rsidR="005D6F9A" w:rsidRPr="007D1A36" w:rsidRDefault="005D6F9A" w:rsidP="005D6F9A">
      <w:pPr>
        <w:suppressAutoHyphens w:val="0"/>
        <w:jc w:val="both"/>
        <w:rPr>
          <w:rFonts w:ascii="Arial" w:hAnsi="Arial" w:cs="Arial"/>
          <w:b/>
          <w:lang w:eastAsia="fr-FR"/>
        </w:rPr>
      </w:pPr>
      <w:r w:rsidRPr="007D1A36">
        <w:rPr>
          <w:rFonts w:ascii="Arial" w:hAnsi="Arial" w:cs="Arial"/>
          <w:b/>
          <w:lang w:eastAsia="fr-FR"/>
        </w:rPr>
        <w:t>Monsieur Christian TAMISIER</w:t>
      </w:r>
    </w:p>
    <w:p w14:paraId="13E1FA34" w14:textId="77777777" w:rsidR="005D6F9A" w:rsidRPr="007D1A36" w:rsidRDefault="005D6F9A" w:rsidP="005D6F9A">
      <w:pPr>
        <w:suppressAutoHyphens w:val="0"/>
        <w:jc w:val="both"/>
        <w:rPr>
          <w:rFonts w:ascii="Arial" w:hAnsi="Arial" w:cs="Arial"/>
          <w:b/>
          <w:lang w:eastAsia="fr-FR"/>
        </w:rPr>
      </w:pPr>
      <w:r w:rsidRPr="007D1A36">
        <w:rPr>
          <w:rFonts w:ascii="Arial" w:hAnsi="Arial" w:cs="Arial"/>
          <w:b/>
          <w:lang w:eastAsia="fr-FR"/>
        </w:rPr>
        <w:t xml:space="preserve">Agent comptable </w:t>
      </w:r>
      <w:r w:rsidRPr="007D1A36">
        <w:rPr>
          <w:rFonts w:ascii="Arial" w:hAnsi="Arial" w:cs="Arial"/>
          <w:b/>
        </w:rPr>
        <w:t>de FEI</w:t>
      </w:r>
    </w:p>
    <w:p w14:paraId="5F48669E" w14:textId="77777777" w:rsidR="005D6F9A" w:rsidRPr="007D1A36" w:rsidRDefault="005D6F9A" w:rsidP="005D6F9A">
      <w:pPr>
        <w:suppressAutoHyphens w:val="0"/>
        <w:jc w:val="both"/>
        <w:rPr>
          <w:rFonts w:ascii="Arial" w:hAnsi="Arial" w:cs="Arial"/>
          <w:b/>
          <w:lang w:eastAsia="fr-FR"/>
        </w:rPr>
      </w:pPr>
      <w:r w:rsidRPr="007D1A36">
        <w:rPr>
          <w:rFonts w:ascii="Arial" w:hAnsi="Arial" w:cs="Arial"/>
          <w:b/>
          <w:lang w:eastAsia="fr-FR"/>
        </w:rPr>
        <w:t>1, avenue Léon Journault</w:t>
      </w:r>
    </w:p>
    <w:p w14:paraId="7795B168" w14:textId="77777777" w:rsidR="005D6F9A" w:rsidRPr="007D1A36" w:rsidRDefault="005D6F9A" w:rsidP="005D6F9A">
      <w:pPr>
        <w:suppressAutoHyphens w:val="0"/>
        <w:jc w:val="both"/>
        <w:rPr>
          <w:rFonts w:ascii="Arial" w:hAnsi="Arial" w:cs="Arial"/>
          <w:b/>
          <w:lang w:eastAsia="fr-FR"/>
        </w:rPr>
      </w:pPr>
      <w:r w:rsidRPr="007D1A36">
        <w:rPr>
          <w:rFonts w:ascii="Arial" w:hAnsi="Arial" w:cs="Arial"/>
          <w:b/>
          <w:lang w:eastAsia="fr-FR"/>
        </w:rPr>
        <w:t>92318 Sèvres cedex</w:t>
      </w:r>
    </w:p>
    <w:p w14:paraId="44C3E635" w14:textId="77777777" w:rsidR="005D6F9A" w:rsidRPr="007D1A36" w:rsidRDefault="005D6F9A" w:rsidP="005D6F9A">
      <w:pPr>
        <w:suppressAutoHyphens w:val="0"/>
        <w:jc w:val="both"/>
        <w:rPr>
          <w:rFonts w:ascii="Arial" w:hAnsi="Arial" w:cs="Arial"/>
          <w:b/>
          <w:lang w:eastAsia="fr-FR"/>
        </w:rPr>
      </w:pPr>
      <w:r w:rsidRPr="007D1A36">
        <w:rPr>
          <w:rFonts w:ascii="Arial" w:hAnsi="Arial" w:cs="Arial"/>
          <w:b/>
          <w:lang w:eastAsia="fr-FR"/>
        </w:rPr>
        <w:t>Tél : 01 45 07 60 23</w:t>
      </w:r>
    </w:p>
    <w:p w14:paraId="2A6349CF" w14:textId="77777777" w:rsidR="005D6F9A" w:rsidRPr="007D1A36" w:rsidRDefault="005D6F9A" w:rsidP="005D6F9A">
      <w:pPr>
        <w:suppressAutoHyphens w:val="0"/>
        <w:jc w:val="both"/>
        <w:rPr>
          <w:rFonts w:ascii="Arial" w:hAnsi="Arial" w:cs="Arial"/>
          <w:b/>
          <w:lang w:eastAsia="fr-FR"/>
        </w:rPr>
      </w:pPr>
      <w:r w:rsidRPr="007D1A36">
        <w:rPr>
          <w:rFonts w:ascii="Arial" w:hAnsi="Arial" w:cs="Arial"/>
          <w:b/>
          <w:lang w:eastAsia="fr-FR"/>
        </w:rPr>
        <w:t xml:space="preserve">Courriel : </w:t>
      </w:r>
      <w:hyperlink r:id="rId15" w:history="1">
        <w:r w:rsidRPr="007D1A36">
          <w:rPr>
            <w:rStyle w:val="Lienhypertexte"/>
            <w:rFonts w:ascii="Arial" w:hAnsi="Arial" w:cs="Arial"/>
            <w:b/>
            <w:color w:val="auto"/>
            <w:lang w:eastAsia="fr-FR"/>
          </w:rPr>
          <w:t xml:space="preserve">c.tamisier@france-education-international.fr </w:t>
        </w:r>
      </w:hyperlink>
    </w:p>
    <w:p w14:paraId="28775982" w14:textId="77777777" w:rsidR="009B1CD0" w:rsidRPr="007D1A36" w:rsidRDefault="009B1CD0" w:rsidP="009B45B9">
      <w:pPr>
        <w:pStyle w:val="fcase2metab"/>
        <w:ind w:left="0" w:firstLine="0"/>
        <w:rPr>
          <w:rFonts w:ascii="Arial" w:hAnsi="Arial" w:cs="Arial"/>
        </w:rPr>
      </w:pPr>
    </w:p>
    <w:p w14:paraId="05B1879A" w14:textId="77777777" w:rsidR="009B1CD0" w:rsidRPr="007D1A36" w:rsidRDefault="009B1CD0" w:rsidP="009B45B9">
      <w:pPr>
        <w:pStyle w:val="fcase2metab"/>
        <w:ind w:left="0" w:firstLine="0"/>
        <w:rPr>
          <w:rFonts w:ascii="Arial" w:hAnsi="Arial" w:cs="Arial"/>
        </w:rPr>
      </w:pPr>
    </w:p>
    <w:p w14:paraId="06ABDB57" w14:textId="77777777" w:rsidR="009B1CD0" w:rsidRPr="007D1A36" w:rsidRDefault="009B1CD0" w:rsidP="009B45B9">
      <w:pPr>
        <w:pStyle w:val="fcase2metab"/>
        <w:rPr>
          <w:rFonts w:ascii="Arial" w:hAnsi="Arial" w:cs="Arial"/>
        </w:rPr>
      </w:pPr>
      <w:proofErr w:type="gramStart"/>
      <w:r w:rsidRPr="007D1A36">
        <w:rPr>
          <w:rFonts w:ascii="Arial" w:eastAsia="Wingdings" w:hAnsi="Arial" w:cs="Arial"/>
          <w:b/>
          <w:color w:val="66CCFF"/>
          <w:spacing w:val="-10"/>
        </w:rPr>
        <w:t></w:t>
      </w:r>
      <w:r w:rsidRPr="007D1A36">
        <w:rPr>
          <w:rFonts w:ascii="Arial" w:eastAsia="Arial" w:hAnsi="Arial" w:cs="Arial"/>
          <w:b/>
        </w:rPr>
        <w:t xml:space="preserve">  </w:t>
      </w:r>
      <w:r w:rsidRPr="007D1A36">
        <w:rPr>
          <w:rFonts w:ascii="Arial" w:hAnsi="Arial" w:cs="Arial"/>
        </w:rPr>
        <w:t>Imputation</w:t>
      </w:r>
      <w:proofErr w:type="gramEnd"/>
      <w:r w:rsidRPr="007D1A36">
        <w:rPr>
          <w:rFonts w:ascii="Arial" w:hAnsi="Arial" w:cs="Arial"/>
        </w:rPr>
        <w:t xml:space="preserve"> budgétaire</w:t>
      </w:r>
    </w:p>
    <w:p w14:paraId="2A298AA2" w14:textId="77777777" w:rsidR="00066784" w:rsidRPr="007D1A36" w:rsidRDefault="00066784" w:rsidP="00066784">
      <w:pPr>
        <w:tabs>
          <w:tab w:val="left" w:pos="851"/>
        </w:tabs>
        <w:rPr>
          <w:rFonts w:ascii="Arial" w:hAnsi="Arial" w:cs="Arial"/>
        </w:rPr>
      </w:pPr>
      <w:r w:rsidRPr="007D1A36">
        <w:rPr>
          <w:rFonts w:ascii="Arial" w:hAnsi="Arial" w:cs="Arial"/>
        </w:rPr>
        <w:t>Financement sur la section fonctionnement du budget de FEI.</w:t>
      </w:r>
    </w:p>
    <w:p w14:paraId="0A0A5B85" w14:textId="77777777" w:rsidR="0079785C" w:rsidRPr="007D1A36" w:rsidRDefault="0079785C" w:rsidP="009B45B9">
      <w:pPr>
        <w:pStyle w:val="fcase2metab"/>
        <w:rPr>
          <w:rFonts w:ascii="Arial" w:hAnsi="Arial" w:cs="Arial"/>
        </w:rPr>
      </w:pPr>
    </w:p>
    <w:p w14:paraId="4A65B8A9" w14:textId="77777777" w:rsidR="009B1CD0" w:rsidRPr="007D1A36" w:rsidRDefault="009B1CD0" w:rsidP="009B45B9">
      <w:pPr>
        <w:tabs>
          <w:tab w:val="left" w:pos="851"/>
        </w:tabs>
        <w:rPr>
          <w:rFonts w:ascii="Arial" w:hAnsi="Arial" w:cs="Arial"/>
        </w:rPr>
      </w:pPr>
    </w:p>
    <w:p w14:paraId="3B69FFD7" w14:textId="77777777" w:rsidR="009B1CD0" w:rsidRPr="007D1A36" w:rsidRDefault="009B1CD0" w:rsidP="009B45B9">
      <w:pPr>
        <w:tabs>
          <w:tab w:val="left" w:pos="851"/>
          <w:tab w:val="left" w:pos="3402"/>
          <w:tab w:val="left" w:pos="6237"/>
          <w:tab w:val="left" w:pos="9072"/>
        </w:tabs>
        <w:jc w:val="both"/>
        <w:rPr>
          <w:rFonts w:ascii="Arial" w:hAnsi="Arial" w:cs="Arial"/>
          <w:i/>
          <w:sz w:val="18"/>
          <w:szCs w:val="18"/>
        </w:rPr>
      </w:pPr>
      <w:r w:rsidRPr="007D1A36">
        <w:rPr>
          <w:rFonts w:ascii="Arial" w:hAnsi="Arial" w:cs="Arial"/>
          <w:b/>
          <w:caps/>
        </w:rPr>
        <w:t>P</w:t>
      </w:r>
      <w:r w:rsidRPr="007D1A36">
        <w:rPr>
          <w:rFonts w:ascii="Arial" w:hAnsi="Arial" w:cs="Arial"/>
          <w:b/>
        </w:rPr>
        <w:t>our l</w:t>
      </w:r>
      <w:r w:rsidRPr="007D1A36">
        <w:rPr>
          <w:rFonts w:ascii="Arial" w:hAnsi="Arial" w:cs="Arial"/>
          <w:b/>
          <w:caps/>
        </w:rPr>
        <w:t>’</w:t>
      </w:r>
      <w:r w:rsidR="008B2A38" w:rsidRPr="007D1A36">
        <w:rPr>
          <w:rFonts w:ascii="Arial" w:hAnsi="Arial" w:cs="Arial"/>
          <w:b/>
          <w:caps/>
        </w:rPr>
        <w:t>É</w:t>
      </w:r>
      <w:r w:rsidR="008B2A38" w:rsidRPr="007D1A36">
        <w:rPr>
          <w:rFonts w:ascii="Arial" w:hAnsi="Arial" w:cs="Arial"/>
          <w:b/>
        </w:rPr>
        <w:t>tat</w:t>
      </w:r>
      <w:r w:rsidRPr="007D1A36">
        <w:rPr>
          <w:rFonts w:ascii="Arial" w:hAnsi="Arial" w:cs="Arial"/>
          <w:b/>
        </w:rPr>
        <w:t xml:space="preserve"> et ses établissements :</w:t>
      </w:r>
    </w:p>
    <w:p w14:paraId="6C88A9C7" w14:textId="77777777" w:rsidR="009B1CD0" w:rsidRPr="007D1A36" w:rsidRDefault="009B1CD0" w:rsidP="009B45B9">
      <w:pPr>
        <w:tabs>
          <w:tab w:val="left" w:pos="851"/>
          <w:tab w:val="left" w:pos="3402"/>
          <w:tab w:val="left" w:pos="6237"/>
          <w:tab w:val="left" w:pos="9072"/>
        </w:tabs>
        <w:jc w:val="both"/>
        <w:rPr>
          <w:rFonts w:ascii="Arial" w:hAnsi="Arial" w:cs="Arial"/>
        </w:rPr>
      </w:pPr>
      <w:r w:rsidRPr="007D1A36">
        <w:rPr>
          <w:rFonts w:ascii="Arial" w:hAnsi="Arial" w:cs="Arial"/>
          <w:i/>
          <w:sz w:val="18"/>
          <w:szCs w:val="18"/>
        </w:rPr>
        <w:t>(Visa ou avis de l’autorité chargée du contrôle financier.)</w:t>
      </w:r>
    </w:p>
    <w:p w14:paraId="51E62CDB" w14:textId="77777777" w:rsidR="009B1CD0" w:rsidRPr="007D1A36" w:rsidRDefault="009B1CD0" w:rsidP="009B45B9">
      <w:pPr>
        <w:tabs>
          <w:tab w:val="left" w:pos="851"/>
        </w:tabs>
        <w:rPr>
          <w:rFonts w:ascii="Arial" w:hAnsi="Arial" w:cs="Arial"/>
        </w:rPr>
      </w:pPr>
    </w:p>
    <w:p w14:paraId="0B109031" w14:textId="77777777" w:rsidR="009B1CD0" w:rsidRPr="007D1A36" w:rsidRDefault="009B1CD0" w:rsidP="009B45B9">
      <w:pPr>
        <w:tabs>
          <w:tab w:val="left" w:pos="851"/>
        </w:tabs>
        <w:rPr>
          <w:rFonts w:ascii="Arial" w:hAnsi="Arial" w:cs="Arial"/>
        </w:rPr>
      </w:pPr>
    </w:p>
    <w:p w14:paraId="1578543C" w14:textId="77777777" w:rsidR="009B1CD0" w:rsidRPr="007D1A36" w:rsidRDefault="009B1CD0" w:rsidP="009B45B9">
      <w:pPr>
        <w:tabs>
          <w:tab w:val="left" w:pos="851"/>
        </w:tabs>
        <w:rPr>
          <w:rFonts w:ascii="Arial" w:hAnsi="Arial" w:cs="Arial"/>
        </w:rPr>
      </w:pPr>
    </w:p>
    <w:p w14:paraId="4444509F" w14:textId="77777777" w:rsidR="009B1CD0" w:rsidRPr="007D1A36" w:rsidRDefault="009B1CD0" w:rsidP="009B45B9">
      <w:pPr>
        <w:tabs>
          <w:tab w:val="left" w:pos="851"/>
          <w:tab w:val="left" w:pos="5245"/>
          <w:tab w:val="left" w:pos="7371"/>
          <w:tab w:val="left" w:pos="7655"/>
        </w:tabs>
        <w:jc w:val="both"/>
        <w:rPr>
          <w:rFonts w:ascii="Arial" w:hAnsi="Arial" w:cs="Arial"/>
        </w:rPr>
      </w:pPr>
      <w:r w:rsidRPr="007D1A36">
        <w:rPr>
          <w:rFonts w:ascii="Arial" w:hAnsi="Arial" w:cs="Arial"/>
        </w:rPr>
        <w:tab/>
        <w:t>A : …………………</w:t>
      </w:r>
      <w:proofErr w:type="gramStart"/>
      <w:r w:rsidRPr="007D1A36">
        <w:rPr>
          <w:rFonts w:ascii="Arial" w:hAnsi="Arial" w:cs="Arial"/>
        </w:rPr>
        <w:t>… ,</w:t>
      </w:r>
      <w:proofErr w:type="gramEnd"/>
      <w:r w:rsidRPr="007D1A36">
        <w:rPr>
          <w:rFonts w:ascii="Arial" w:hAnsi="Arial" w:cs="Arial"/>
        </w:rPr>
        <w:t xml:space="preserve"> le …………………</w:t>
      </w:r>
    </w:p>
    <w:p w14:paraId="0BD5C0E7" w14:textId="77777777" w:rsidR="009B1CD0" w:rsidRPr="007D1A36" w:rsidRDefault="009B1CD0" w:rsidP="009B45B9">
      <w:pPr>
        <w:tabs>
          <w:tab w:val="left" w:pos="851"/>
        </w:tabs>
        <w:rPr>
          <w:rFonts w:ascii="Arial" w:hAnsi="Arial" w:cs="Arial"/>
        </w:rPr>
      </w:pPr>
    </w:p>
    <w:p w14:paraId="1C860888" w14:textId="77777777" w:rsidR="009B1CD0" w:rsidRPr="007D1A36" w:rsidRDefault="009B1CD0" w:rsidP="009B45B9">
      <w:pPr>
        <w:tabs>
          <w:tab w:val="left" w:pos="851"/>
        </w:tabs>
        <w:rPr>
          <w:rFonts w:ascii="Arial" w:hAnsi="Arial" w:cs="Arial"/>
        </w:rPr>
      </w:pPr>
    </w:p>
    <w:p w14:paraId="5D0213A9" w14:textId="77777777" w:rsidR="009B1CD0" w:rsidRPr="007D1A36" w:rsidRDefault="009B1CD0" w:rsidP="009B45B9">
      <w:pPr>
        <w:tabs>
          <w:tab w:val="left" w:pos="851"/>
        </w:tabs>
        <w:ind w:left="6804"/>
        <w:jc w:val="both"/>
        <w:rPr>
          <w:rFonts w:ascii="Arial" w:hAnsi="Arial" w:cs="Arial"/>
          <w:i/>
          <w:sz w:val="18"/>
          <w:szCs w:val="18"/>
        </w:rPr>
      </w:pPr>
      <w:r w:rsidRPr="007D1A36">
        <w:rPr>
          <w:rFonts w:ascii="Arial" w:hAnsi="Arial" w:cs="Arial"/>
        </w:rPr>
        <w:t>Signature</w:t>
      </w:r>
    </w:p>
    <w:p w14:paraId="33B91476" w14:textId="77777777" w:rsidR="009B1CD0" w:rsidRPr="007D1A36" w:rsidRDefault="009B1CD0" w:rsidP="009B45B9">
      <w:pPr>
        <w:tabs>
          <w:tab w:val="left" w:pos="851"/>
        </w:tabs>
        <w:ind w:left="4820"/>
        <w:jc w:val="center"/>
        <w:rPr>
          <w:rFonts w:ascii="Arial" w:hAnsi="Arial" w:cs="Arial"/>
        </w:rPr>
      </w:pPr>
      <w:r w:rsidRPr="007D1A36">
        <w:rPr>
          <w:rFonts w:ascii="Arial" w:hAnsi="Arial" w:cs="Arial"/>
          <w:i/>
          <w:sz w:val="18"/>
          <w:szCs w:val="18"/>
        </w:rPr>
        <w:t>(</w:t>
      </w:r>
      <w:proofErr w:type="gramStart"/>
      <w:r w:rsidRPr="007D1A36">
        <w:rPr>
          <w:rFonts w:ascii="Arial" w:hAnsi="Arial" w:cs="Arial"/>
          <w:i/>
          <w:sz w:val="18"/>
          <w:szCs w:val="18"/>
        </w:rPr>
        <w:t>représentant</w:t>
      </w:r>
      <w:proofErr w:type="gramEnd"/>
      <w:r w:rsidRPr="007D1A36">
        <w:rPr>
          <w:rFonts w:ascii="Arial" w:hAnsi="Arial" w:cs="Arial"/>
          <w:i/>
          <w:sz w:val="18"/>
          <w:szCs w:val="18"/>
        </w:rPr>
        <w:t xml:space="preserve"> </w:t>
      </w:r>
      <w:r w:rsidR="0021527A" w:rsidRPr="007D1A36">
        <w:rPr>
          <w:rFonts w:ascii="Arial" w:hAnsi="Arial" w:cs="Arial"/>
          <w:i/>
          <w:sz w:val="18"/>
          <w:szCs w:val="18"/>
        </w:rPr>
        <w:t>de l’acheteur</w:t>
      </w:r>
      <w:r w:rsidRPr="007D1A36">
        <w:rPr>
          <w:rFonts w:ascii="Arial" w:hAnsi="Arial" w:cs="Arial"/>
          <w:i/>
          <w:sz w:val="18"/>
          <w:szCs w:val="18"/>
        </w:rPr>
        <w:t xml:space="preserve"> habilité à signer le marché </w:t>
      </w:r>
      <w:r w:rsidR="00930A5C" w:rsidRPr="007D1A36">
        <w:rPr>
          <w:rFonts w:ascii="Arial" w:hAnsi="Arial" w:cs="Arial"/>
          <w:i/>
          <w:sz w:val="18"/>
          <w:szCs w:val="18"/>
        </w:rPr>
        <w:t>public</w:t>
      </w:r>
      <w:r w:rsidRPr="007D1A36">
        <w:rPr>
          <w:rFonts w:ascii="Arial" w:hAnsi="Arial" w:cs="Arial"/>
          <w:i/>
          <w:sz w:val="18"/>
          <w:szCs w:val="18"/>
        </w:rPr>
        <w:t>)</w:t>
      </w:r>
    </w:p>
    <w:p w14:paraId="5E52B314" w14:textId="77777777" w:rsidR="009B1CD0" w:rsidRPr="007D1A36" w:rsidRDefault="009B1CD0" w:rsidP="009B45B9">
      <w:pPr>
        <w:tabs>
          <w:tab w:val="left" w:pos="851"/>
        </w:tabs>
        <w:jc w:val="both"/>
        <w:rPr>
          <w:rFonts w:ascii="Arial" w:hAnsi="Arial" w:cs="Arial"/>
        </w:rPr>
      </w:pPr>
    </w:p>
    <w:p w14:paraId="25ACF9A8" w14:textId="77777777" w:rsidR="009B1CD0" w:rsidRPr="007D1A36" w:rsidRDefault="009B1CD0" w:rsidP="009B45B9">
      <w:pPr>
        <w:tabs>
          <w:tab w:val="left" w:pos="851"/>
        </w:tabs>
        <w:jc w:val="both"/>
        <w:rPr>
          <w:rFonts w:ascii="Arial" w:hAnsi="Arial" w:cs="Arial"/>
        </w:rPr>
      </w:pPr>
    </w:p>
    <w:p w14:paraId="77F27161" w14:textId="77777777" w:rsidR="009B1CD0" w:rsidRPr="007D1A36" w:rsidRDefault="009B1CD0" w:rsidP="009B45B9">
      <w:pPr>
        <w:tabs>
          <w:tab w:val="left" w:pos="851"/>
        </w:tabs>
        <w:jc w:val="both"/>
        <w:rPr>
          <w:rFonts w:ascii="Arial" w:hAnsi="Arial" w:cs="Arial"/>
        </w:rPr>
      </w:pPr>
    </w:p>
    <w:p w14:paraId="2AF47DCA" w14:textId="77777777" w:rsidR="002C2CA3" w:rsidRPr="007D1A36" w:rsidRDefault="002C2CA3" w:rsidP="009B45B9">
      <w:pPr>
        <w:tabs>
          <w:tab w:val="left" w:pos="851"/>
        </w:tabs>
        <w:jc w:val="both"/>
        <w:rPr>
          <w:rFonts w:ascii="Arial" w:hAnsi="Arial" w:cs="Arial"/>
        </w:rPr>
      </w:pPr>
    </w:p>
    <w:p w14:paraId="008A896D" w14:textId="77777777" w:rsidR="002C2CA3" w:rsidRPr="007D1A36" w:rsidRDefault="002C2CA3" w:rsidP="009B45B9">
      <w:pPr>
        <w:tabs>
          <w:tab w:val="left" w:pos="851"/>
        </w:tabs>
        <w:jc w:val="both"/>
        <w:rPr>
          <w:rFonts w:ascii="Arial" w:hAnsi="Arial" w:cs="Arial"/>
        </w:rPr>
      </w:pPr>
    </w:p>
    <w:p w14:paraId="5DC6C24F" w14:textId="77777777" w:rsidR="002C2CA3" w:rsidRPr="007D1A36" w:rsidRDefault="002C2CA3" w:rsidP="009B45B9">
      <w:pPr>
        <w:tabs>
          <w:tab w:val="left" w:pos="851"/>
        </w:tabs>
        <w:jc w:val="both"/>
        <w:rPr>
          <w:rFonts w:ascii="Arial" w:hAnsi="Arial" w:cs="Arial"/>
        </w:rPr>
      </w:pPr>
    </w:p>
    <w:p w14:paraId="17DD658D" w14:textId="77777777" w:rsidR="003A7270" w:rsidRPr="007D1A36" w:rsidRDefault="003A7270" w:rsidP="009B45B9">
      <w:pPr>
        <w:tabs>
          <w:tab w:val="left" w:pos="851"/>
        </w:tabs>
        <w:rPr>
          <w:rFonts w:ascii="Arial" w:hAnsi="Arial" w:cs="Arial"/>
        </w:rPr>
      </w:pPr>
    </w:p>
    <w:p w14:paraId="238D974F" w14:textId="77777777" w:rsidR="003A7270" w:rsidRPr="007D1A36" w:rsidRDefault="003A7270" w:rsidP="009B45B9">
      <w:pPr>
        <w:tabs>
          <w:tab w:val="left" w:pos="851"/>
        </w:tabs>
        <w:rPr>
          <w:rFonts w:ascii="Arial" w:hAnsi="Arial" w:cs="Arial"/>
        </w:rPr>
      </w:pPr>
    </w:p>
    <w:p w14:paraId="09F27750" w14:textId="77777777" w:rsidR="001C40C0" w:rsidRPr="007D1A36" w:rsidRDefault="001C40C0" w:rsidP="009B45B9">
      <w:pPr>
        <w:tabs>
          <w:tab w:val="left" w:pos="851"/>
        </w:tabs>
        <w:rPr>
          <w:rFonts w:ascii="Arial" w:hAnsi="Arial" w:cs="Arial"/>
        </w:rPr>
      </w:pPr>
    </w:p>
    <w:p w14:paraId="35D7E1B9" w14:textId="77777777" w:rsidR="009B1CD0" w:rsidRPr="007D1A36" w:rsidRDefault="009B1CD0" w:rsidP="009B45B9">
      <w:pPr>
        <w:tabs>
          <w:tab w:val="left" w:pos="851"/>
          <w:tab w:val="left" w:pos="3402"/>
        </w:tabs>
        <w:spacing w:before="120" w:after="120"/>
        <w:jc w:val="both"/>
        <w:rPr>
          <w:rFonts w:ascii="Arial" w:hAnsi="Arial" w:cs="Arial"/>
        </w:rPr>
      </w:pPr>
      <w:r w:rsidRPr="007D1A36">
        <w:rPr>
          <w:rFonts w:ascii="Arial" w:hAnsi="Arial" w:cs="Arial"/>
          <w:sz w:val="16"/>
          <w:szCs w:val="16"/>
        </w:rPr>
        <w:t xml:space="preserve">Date de la dernière mise à jour : </w:t>
      </w:r>
      <w:r w:rsidR="00D337D7" w:rsidRPr="007D1A36">
        <w:rPr>
          <w:rFonts w:ascii="Arial" w:hAnsi="Arial" w:cs="Arial"/>
          <w:sz w:val="16"/>
          <w:szCs w:val="16"/>
        </w:rPr>
        <w:t>01</w:t>
      </w:r>
      <w:r w:rsidR="009C4738" w:rsidRPr="007D1A36">
        <w:rPr>
          <w:rFonts w:ascii="Arial" w:hAnsi="Arial" w:cs="Arial"/>
          <w:sz w:val="16"/>
          <w:szCs w:val="16"/>
        </w:rPr>
        <w:t>/</w:t>
      </w:r>
      <w:r w:rsidR="00D337D7" w:rsidRPr="007D1A36">
        <w:rPr>
          <w:rFonts w:ascii="Arial" w:hAnsi="Arial" w:cs="Arial"/>
          <w:sz w:val="16"/>
          <w:szCs w:val="16"/>
        </w:rPr>
        <w:t>04</w:t>
      </w:r>
      <w:r w:rsidR="009C4738" w:rsidRPr="007D1A36">
        <w:rPr>
          <w:rFonts w:ascii="Arial" w:hAnsi="Arial" w:cs="Arial"/>
          <w:sz w:val="16"/>
          <w:szCs w:val="16"/>
        </w:rPr>
        <w:t>/2019</w:t>
      </w:r>
      <w:r w:rsidR="005A4A3B" w:rsidRPr="007D1A36">
        <w:rPr>
          <w:rFonts w:ascii="Arial" w:hAnsi="Arial" w:cs="Arial"/>
          <w:sz w:val="16"/>
          <w:szCs w:val="16"/>
        </w:rPr>
        <w:t>.</w:t>
      </w:r>
    </w:p>
    <w:sectPr w:rsidR="009B1CD0" w:rsidRPr="007D1A3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CD47D" w14:textId="77777777" w:rsidR="00662A86" w:rsidRDefault="00662A86">
      <w:r>
        <w:separator/>
      </w:r>
    </w:p>
  </w:endnote>
  <w:endnote w:type="continuationSeparator" w:id="0">
    <w:p w14:paraId="1B02BEB3"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Calibri"/>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B105E14" w14:textId="77777777" w:rsidTr="0083205E">
      <w:trPr>
        <w:tblHeader/>
      </w:trPr>
      <w:tc>
        <w:tcPr>
          <w:tcW w:w="2906" w:type="dxa"/>
          <w:shd w:val="clear" w:color="auto" w:fill="66CCFF"/>
        </w:tcPr>
        <w:p w14:paraId="577058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C051FBD" w14:textId="1E534D8C" w:rsidR="005824AE" w:rsidRDefault="006D1DF9" w:rsidP="00FE48C9">
          <w:pPr>
            <w:jc w:val="center"/>
            <w:rPr>
              <w:rFonts w:ascii="Arial" w:hAnsi="Arial" w:cs="Arial"/>
              <w:b/>
            </w:rPr>
          </w:pPr>
          <w:r w:rsidRPr="006D1DF9">
            <w:rPr>
              <w:rFonts w:ascii="Arial" w:hAnsi="Arial" w:cs="Arial"/>
              <w:b/>
              <w:i/>
            </w:rPr>
            <w:t>MAR</w:t>
          </w:r>
          <w:r w:rsidR="00A640F5">
            <w:rPr>
              <w:rFonts w:ascii="Arial" w:hAnsi="Arial" w:cs="Arial"/>
              <w:b/>
              <w:i/>
            </w:rPr>
            <w:t>25-1</w:t>
          </w:r>
          <w:r w:rsidR="00F42BD0">
            <w:rPr>
              <w:rFonts w:ascii="Arial" w:hAnsi="Arial" w:cs="Arial"/>
              <w:b/>
              <w:i/>
            </w:rPr>
            <w:t>6</w:t>
          </w:r>
        </w:p>
      </w:tc>
      <w:tc>
        <w:tcPr>
          <w:tcW w:w="896" w:type="dxa"/>
          <w:shd w:val="clear" w:color="auto" w:fill="66CCFF"/>
        </w:tcPr>
        <w:p w14:paraId="3B9F43D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7F97E9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6979721D" w14:textId="77777777" w:rsidR="005824AE" w:rsidRDefault="005824AE">
          <w:pPr>
            <w:jc w:val="center"/>
          </w:pPr>
          <w:r>
            <w:rPr>
              <w:rFonts w:ascii="Arial" w:hAnsi="Arial" w:cs="Arial"/>
              <w:b/>
            </w:rPr>
            <w:t>/</w:t>
          </w:r>
        </w:p>
      </w:tc>
      <w:tc>
        <w:tcPr>
          <w:tcW w:w="544" w:type="dxa"/>
          <w:shd w:val="clear" w:color="auto" w:fill="66CCFF"/>
        </w:tcPr>
        <w:p w14:paraId="731BC2E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0DF5D00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F2E8D" w14:textId="77777777" w:rsidR="00662A86" w:rsidRDefault="00662A86">
      <w:r>
        <w:separator/>
      </w:r>
    </w:p>
  </w:footnote>
  <w:footnote w:type="continuationSeparator" w:id="0">
    <w:p w14:paraId="3751EB06" w14:textId="77777777" w:rsidR="00662A86" w:rsidRDefault="00662A86">
      <w:r>
        <w:continuationSeparator/>
      </w:r>
    </w:p>
  </w:footnote>
  <w:footnote w:id="1">
    <w:p w14:paraId="3B548FCA"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280382260">
    <w:abstractNumId w:val="0"/>
  </w:num>
  <w:num w:numId="2" w16cid:durableId="123929418">
    <w:abstractNumId w:val="1"/>
  </w:num>
  <w:num w:numId="3" w16cid:durableId="727918238">
    <w:abstractNumId w:val="2"/>
  </w:num>
  <w:num w:numId="4" w16cid:durableId="1772815502">
    <w:abstractNumId w:val="4"/>
  </w:num>
  <w:num w:numId="5" w16cid:durableId="1573542685">
    <w:abstractNumId w:val="3"/>
  </w:num>
  <w:num w:numId="6" w16cid:durableId="10170826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7462"/>
    <w:rsid w:val="00066784"/>
    <w:rsid w:val="00067F94"/>
    <w:rsid w:val="000A2E05"/>
    <w:rsid w:val="000E0020"/>
    <w:rsid w:val="000E4B48"/>
    <w:rsid w:val="00156924"/>
    <w:rsid w:val="00166B56"/>
    <w:rsid w:val="00174505"/>
    <w:rsid w:val="001C40C0"/>
    <w:rsid w:val="001C733C"/>
    <w:rsid w:val="001E55D1"/>
    <w:rsid w:val="0021527A"/>
    <w:rsid w:val="0021797C"/>
    <w:rsid w:val="00225A1A"/>
    <w:rsid w:val="00287420"/>
    <w:rsid w:val="002904AF"/>
    <w:rsid w:val="002C2CA3"/>
    <w:rsid w:val="002C4B3E"/>
    <w:rsid w:val="002C79D6"/>
    <w:rsid w:val="002E1E2E"/>
    <w:rsid w:val="002E56C1"/>
    <w:rsid w:val="00332B12"/>
    <w:rsid w:val="00354C04"/>
    <w:rsid w:val="00385E76"/>
    <w:rsid w:val="003A7270"/>
    <w:rsid w:val="0043706E"/>
    <w:rsid w:val="0044597F"/>
    <w:rsid w:val="004A7169"/>
    <w:rsid w:val="004C46F3"/>
    <w:rsid w:val="004C5755"/>
    <w:rsid w:val="004E3FFB"/>
    <w:rsid w:val="004E75A6"/>
    <w:rsid w:val="00514DAF"/>
    <w:rsid w:val="00532EC7"/>
    <w:rsid w:val="00541CA3"/>
    <w:rsid w:val="005546A9"/>
    <w:rsid w:val="00557E41"/>
    <w:rsid w:val="00561673"/>
    <w:rsid w:val="005824AE"/>
    <w:rsid w:val="005846FB"/>
    <w:rsid w:val="005A05C1"/>
    <w:rsid w:val="005A4A3B"/>
    <w:rsid w:val="005A4CB5"/>
    <w:rsid w:val="005B2316"/>
    <w:rsid w:val="005D05D6"/>
    <w:rsid w:val="005D6F9A"/>
    <w:rsid w:val="005F0DCE"/>
    <w:rsid w:val="0061068C"/>
    <w:rsid w:val="00641BC6"/>
    <w:rsid w:val="0064560F"/>
    <w:rsid w:val="00660727"/>
    <w:rsid w:val="00662A86"/>
    <w:rsid w:val="006A28FE"/>
    <w:rsid w:val="006A37B0"/>
    <w:rsid w:val="006B5057"/>
    <w:rsid w:val="006C4338"/>
    <w:rsid w:val="006D1DF9"/>
    <w:rsid w:val="006F3DF9"/>
    <w:rsid w:val="007060E5"/>
    <w:rsid w:val="00710FD6"/>
    <w:rsid w:val="00730A78"/>
    <w:rsid w:val="00757151"/>
    <w:rsid w:val="007909E0"/>
    <w:rsid w:val="0079785C"/>
    <w:rsid w:val="007D1A36"/>
    <w:rsid w:val="007D4001"/>
    <w:rsid w:val="007D7A65"/>
    <w:rsid w:val="007F68A6"/>
    <w:rsid w:val="00801150"/>
    <w:rsid w:val="0083205E"/>
    <w:rsid w:val="00840934"/>
    <w:rsid w:val="00844DAA"/>
    <w:rsid w:val="008450C7"/>
    <w:rsid w:val="00876A73"/>
    <w:rsid w:val="008B2A38"/>
    <w:rsid w:val="00930A5C"/>
    <w:rsid w:val="00934503"/>
    <w:rsid w:val="00972598"/>
    <w:rsid w:val="00983FF3"/>
    <w:rsid w:val="009B1CD0"/>
    <w:rsid w:val="009B3E74"/>
    <w:rsid w:val="009B45B9"/>
    <w:rsid w:val="009C4738"/>
    <w:rsid w:val="009D661E"/>
    <w:rsid w:val="00A34D04"/>
    <w:rsid w:val="00A54766"/>
    <w:rsid w:val="00A640F5"/>
    <w:rsid w:val="00A7033D"/>
    <w:rsid w:val="00AE7831"/>
    <w:rsid w:val="00B02608"/>
    <w:rsid w:val="00B0289C"/>
    <w:rsid w:val="00B054DA"/>
    <w:rsid w:val="00B54F45"/>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5575B"/>
    <w:rsid w:val="00D64205"/>
    <w:rsid w:val="00D90A00"/>
    <w:rsid w:val="00E20DB0"/>
    <w:rsid w:val="00E47798"/>
    <w:rsid w:val="00E74C76"/>
    <w:rsid w:val="00E96FF6"/>
    <w:rsid w:val="00F14B85"/>
    <w:rsid w:val="00F42BD0"/>
    <w:rsid w:val="00F92811"/>
    <w:rsid w:val="00FD73A0"/>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767E435E"/>
  <w15:chartTrackingRefBased/>
  <w15:docId w15:val="{B8D7B551-F4C0-4274-8CF1-E7BF66E39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5D6F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c.tamisier@france-education-international.fr%20"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arches@france-education-international.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TotalTime>
  <Pages>5</Pages>
  <Words>1494</Words>
  <Characters>8218</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9693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Lahoud Andres, Magali</cp:lastModifiedBy>
  <cp:revision>11</cp:revision>
  <cp:lastPrinted>2016-11-04T12:53:00Z</cp:lastPrinted>
  <dcterms:created xsi:type="dcterms:W3CDTF">2021-10-19T08:55:00Z</dcterms:created>
  <dcterms:modified xsi:type="dcterms:W3CDTF">2025-02-20T19:42:00Z</dcterms:modified>
</cp:coreProperties>
</file>